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4BF160E" w14:textId="1400541F" w:rsidR="000E1C61" w:rsidRPr="00D42A9F" w:rsidRDefault="000E1C61" w:rsidP="009D754A">
      <w:pPr>
        <w:spacing w:before="120"/>
        <w:ind w:left="4962"/>
        <w:jc w:val="right"/>
        <w:rPr>
          <w:rFonts w:ascii="Cambria" w:hAnsi="Cambria" w:cs="Arial"/>
        </w:rPr>
      </w:pPr>
      <w:r w:rsidRPr="00D42A9F">
        <w:rPr>
          <w:rFonts w:ascii="Cambria" w:hAnsi="Cambria" w:cs="Arial"/>
        </w:rPr>
        <w:t xml:space="preserve">Załącznik nr </w:t>
      </w:r>
      <w:r w:rsidR="00D42A9F">
        <w:rPr>
          <w:rFonts w:ascii="Cambria" w:hAnsi="Cambria" w:cs="Arial"/>
        </w:rPr>
        <w:t>1</w:t>
      </w:r>
      <w:r w:rsidR="00CD6E41" w:rsidRPr="00D42A9F">
        <w:rPr>
          <w:rFonts w:ascii="Cambria" w:hAnsi="Cambria" w:cs="Arial"/>
        </w:rPr>
        <w:t xml:space="preserve"> </w:t>
      </w:r>
      <w:r w:rsidRPr="00D42A9F">
        <w:rPr>
          <w:rFonts w:ascii="Cambria" w:hAnsi="Cambria" w:cs="Arial"/>
        </w:rPr>
        <w:t xml:space="preserve">do </w:t>
      </w:r>
      <w:r w:rsidR="00D42A9F">
        <w:rPr>
          <w:rFonts w:ascii="Cambria" w:hAnsi="Cambria" w:cs="Arial"/>
        </w:rPr>
        <w:t xml:space="preserve">zapytania ofertowego (zasada konkurencyjności) </w:t>
      </w:r>
      <w:r w:rsidR="00615E38" w:rsidRPr="00D42A9F">
        <w:rPr>
          <w:rFonts w:ascii="Cambria" w:hAnsi="Cambria" w:cs="Arial"/>
        </w:rPr>
        <w:t>SA.270</w:t>
      </w:r>
      <w:r w:rsidR="006E7550">
        <w:rPr>
          <w:rFonts w:ascii="Cambria" w:hAnsi="Cambria" w:cs="Arial"/>
        </w:rPr>
        <w:t>.31</w:t>
      </w:r>
      <w:r w:rsidR="00615E38" w:rsidRPr="00D42A9F">
        <w:rPr>
          <w:rFonts w:ascii="Cambria" w:hAnsi="Cambria" w:cs="Arial"/>
        </w:rPr>
        <w:t>.2025</w:t>
      </w:r>
    </w:p>
    <w:p w14:paraId="11BE0B4E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2C4583F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017A4979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4B615F9A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__________________________________________________________</w:t>
      </w:r>
    </w:p>
    <w:p w14:paraId="719D7D12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(Nazwa i adres wykonawcy)</w:t>
      </w:r>
    </w:p>
    <w:p w14:paraId="41D416F2" w14:textId="77777777" w:rsidR="000E1C61" w:rsidRPr="0057603E" w:rsidRDefault="000E1C61" w:rsidP="00304FC6">
      <w:pPr>
        <w:spacing w:before="120"/>
        <w:jc w:val="right"/>
        <w:rPr>
          <w:rFonts w:ascii="Cambria" w:hAnsi="Cambria" w:cs="Arial"/>
          <w:bCs/>
        </w:rPr>
      </w:pPr>
      <w:r w:rsidRPr="0057603E">
        <w:rPr>
          <w:rFonts w:ascii="Cambria" w:hAnsi="Cambria" w:cs="Arial"/>
          <w:bCs/>
        </w:rPr>
        <w:t>_____________________________________________, dnia _____________ r.</w:t>
      </w:r>
    </w:p>
    <w:p w14:paraId="0081220D" w14:textId="77777777" w:rsidR="000E1C61" w:rsidRPr="0057603E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750401EB" w14:textId="775F1B4A" w:rsidR="000E1C61" w:rsidRPr="0057603E" w:rsidRDefault="006145A0" w:rsidP="00304FC6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FORMULARZ </w:t>
      </w:r>
      <w:r w:rsidR="00B627D7">
        <w:rPr>
          <w:rFonts w:ascii="Cambria" w:hAnsi="Cambria" w:cs="Arial"/>
          <w:b/>
          <w:bCs/>
        </w:rPr>
        <w:t>OFERT</w:t>
      </w:r>
      <w:r>
        <w:rPr>
          <w:rFonts w:ascii="Cambria" w:hAnsi="Cambria" w:cs="Arial"/>
          <w:b/>
          <w:bCs/>
        </w:rPr>
        <w:t>Y</w:t>
      </w:r>
    </w:p>
    <w:p w14:paraId="35CA933A" w14:textId="77777777" w:rsidR="000E1C61" w:rsidRPr="0057603E" w:rsidRDefault="000E1C61" w:rsidP="00304FC6">
      <w:pPr>
        <w:spacing w:before="120"/>
        <w:jc w:val="center"/>
        <w:rPr>
          <w:rFonts w:ascii="Cambria" w:hAnsi="Cambria" w:cs="Arial"/>
          <w:b/>
          <w:bCs/>
        </w:rPr>
      </w:pPr>
    </w:p>
    <w:p w14:paraId="377EEB04" w14:textId="77777777" w:rsidR="000E1C61" w:rsidRPr="00187D9E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187D9E"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 w:rsidRPr="00187D9E">
        <w:rPr>
          <w:rFonts w:ascii="Cambria" w:hAnsi="Cambria" w:cs="Arial"/>
          <w:b/>
          <w:bCs/>
          <w:sz w:val="22"/>
          <w:szCs w:val="22"/>
        </w:rPr>
        <w:tab/>
      </w:r>
    </w:p>
    <w:p w14:paraId="1B0AD538" w14:textId="77777777" w:rsidR="000E1C61" w:rsidRPr="00187D9E" w:rsidRDefault="000E1C61" w:rsidP="00304FC6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187D9E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9A273E1" w14:textId="71741112" w:rsidR="000E1C61" w:rsidRPr="00187D9E" w:rsidRDefault="000E1C61" w:rsidP="003F29A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187D9E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D42A9F">
        <w:rPr>
          <w:rFonts w:ascii="Cambria" w:hAnsi="Cambria" w:cs="Arial"/>
          <w:b/>
          <w:bCs/>
          <w:sz w:val="22"/>
          <w:szCs w:val="22"/>
        </w:rPr>
        <w:t>Góra Śląska</w:t>
      </w:r>
      <w:r w:rsidRPr="00187D9E">
        <w:rPr>
          <w:rFonts w:ascii="Cambria" w:hAnsi="Cambria" w:cs="Arial"/>
          <w:b/>
          <w:bCs/>
          <w:sz w:val="22"/>
          <w:szCs w:val="22"/>
        </w:rPr>
        <w:tab/>
      </w:r>
    </w:p>
    <w:p w14:paraId="38442A7F" w14:textId="75A0DA0C" w:rsidR="000E1C61" w:rsidRPr="00187D9E" w:rsidRDefault="000E1C61" w:rsidP="003F29A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187D9E">
        <w:rPr>
          <w:rFonts w:ascii="Cambria" w:hAnsi="Cambria" w:cs="Arial"/>
          <w:b/>
          <w:bCs/>
          <w:sz w:val="22"/>
          <w:szCs w:val="22"/>
        </w:rPr>
        <w:t xml:space="preserve">ul. </w:t>
      </w:r>
      <w:r w:rsidR="00D42A9F">
        <w:rPr>
          <w:rFonts w:ascii="Cambria" w:hAnsi="Cambria" w:cs="Arial"/>
          <w:b/>
          <w:bCs/>
          <w:sz w:val="22"/>
          <w:szCs w:val="22"/>
        </w:rPr>
        <w:t>Podwale</w:t>
      </w:r>
      <w:r w:rsidR="003F29A3" w:rsidRPr="00187D9E">
        <w:rPr>
          <w:rFonts w:ascii="Cambria" w:hAnsi="Cambria" w:cs="Arial"/>
          <w:b/>
          <w:bCs/>
          <w:sz w:val="22"/>
          <w:szCs w:val="22"/>
        </w:rPr>
        <w:t xml:space="preserve"> </w:t>
      </w:r>
      <w:r w:rsidR="00D42A9F">
        <w:rPr>
          <w:rFonts w:ascii="Cambria" w:hAnsi="Cambria" w:cs="Arial"/>
          <w:b/>
          <w:bCs/>
          <w:sz w:val="22"/>
          <w:szCs w:val="22"/>
        </w:rPr>
        <w:t>3</w:t>
      </w:r>
      <w:r w:rsidR="003F29A3" w:rsidRPr="00187D9E">
        <w:rPr>
          <w:rFonts w:ascii="Cambria" w:hAnsi="Cambria" w:cs="Arial"/>
          <w:b/>
          <w:bCs/>
          <w:sz w:val="22"/>
          <w:szCs w:val="22"/>
        </w:rPr>
        <w:t xml:space="preserve">1, </w:t>
      </w:r>
      <w:r w:rsidR="00D42A9F">
        <w:rPr>
          <w:rFonts w:ascii="Cambria" w:hAnsi="Cambria" w:cs="Arial"/>
          <w:b/>
          <w:bCs/>
          <w:sz w:val="22"/>
          <w:szCs w:val="22"/>
        </w:rPr>
        <w:t>5</w:t>
      </w:r>
      <w:r w:rsidR="003F29A3" w:rsidRPr="00187D9E">
        <w:rPr>
          <w:rFonts w:ascii="Cambria" w:hAnsi="Cambria" w:cs="Arial"/>
          <w:b/>
          <w:bCs/>
          <w:sz w:val="22"/>
          <w:szCs w:val="22"/>
        </w:rPr>
        <w:t>6-</w:t>
      </w:r>
      <w:r w:rsidR="00D42A9F">
        <w:rPr>
          <w:rFonts w:ascii="Cambria" w:hAnsi="Cambria" w:cs="Arial"/>
          <w:b/>
          <w:bCs/>
          <w:sz w:val="22"/>
          <w:szCs w:val="22"/>
        </w:rPr>
        <w:t>2</w:t>
      </w:r>
      <w:r w:rsidR="003F29A3" w:rsidRPr="00187D9E">
        <w:rPr>
          <w:rFonts w:ascii="Cambria" w:hAnsi="Cambria" w:cs="Arial"/>
          <w:b/>
          <w:bCs/>
          <w:sz w:val="22"/>
          <w:szCs w:val="22"/>
        </w:rPr>
        <w:t xml:space="preserve">00 </w:t>
      </w:r>
      <w:r w:rsidR="00D42A9F">
        <w:rPr>
          <w:rFonts w:ascii="Cambria" w:hAnsi="Cambria" w:cs="Arial"/>
          <w:b/>
          <w:bCs/>
          <w:sz w:val="22"/>
          <w:szCs w:val="22"/>
        </w:rPr>
        <w:t>Góra</w:t>
      </w:r>
    </w:p>
    <w:p w14:paraId="2A1F26F9" w14:textId="6A3D2D31" w:rsidR="000E1C61" w:rsidRDefault="000E1C61" w:rsidP="00304FC6">
      <w:pPr>
        <w:spacing w:before="120"/>
        <w:jc w:val="both"/>
        <w:rPr>
          <w:rFonts w:ascii="Cambria" w:hAnsi="Cambria" w:cs="Arial"/>
          <w:bCs/>
        </w:rPr>
      </w:pPr>
    </w:p>
    <w:p w14:paraId="47FBAAB5" w14:textId="1CD0CFE7" w:rsidR="00F344CE" w:rsidRDefault="00F344CE" w:rsidP="00304FC6">
      <w:pPr>
        <w:spacing w:before="120"/>
        <w:jc w:val="both"/>
        <w:rPr>
          <w:rFonts w:ascii="Cambria" w:hAnsi="Cambria" w:cs="Arial"/>
          <w:bCs/>
        </w:rPr>
      </w:pPr>
    </w:p>
    <w:p w14:paraId="2F16721D" w14:textId="04BEDC94" w:rsidR="00894627" w:rsidRDefault="00B627D7" w:rsidP="006F6DC4">
      <w:pPr>
        <w:spacing w:before="120"/>
        <w:jc w:val="both"/>
        <w:rPr>
          <w:rFonts w:ascii="Cambria" w:hAnsi="Cambria" w:cs="Arial"/>
          <w:bCs/>
          <w:i/>
          <w:iCs/>
          <w:u w:val="single"/>
        </w:rPr>
      </w:pPr>
      <w:r w:rsidRPr="00D16198">
        <w:rPr>
          <w:rFonts w:ascii="Cambria" w:hAnsi="Cambria" w:cs="Arial"/>
          <w:bCs/>
          <w:sz w:val="22"/>
          <w:szCs w:val="22"/>
        </w:rPr>
        <w:t xml:space="preserve">Odpowiadając na </w:t>
      </w:r>
      <w:r w:rsidR="00D42A9F">
        <w:rPr>
          <w:rFonts w:ascii="Cambria" w:hAnsi="Cambria" w:cs="Arial"/>
          <w:bCs/>
          <w:sz w:val="22"/>
          <w:szCs w:val="22"/>
        </w:rPr>
        <w:t>zapytanie ofertowe w sprawie realizacji zadania</w:t>
      </w:r>
      <w:r w:rsidR="005E5E26">
        <w:rPr>
          <w:rFonts w:ascii="Cambria" w:hAnsi="Cambria" w:cs="Arial"/>
          <w:bCs/>
          <w:sz w:val="22"/>
          <w:szCs w:val="22"/>
        </w:rPr>
        <w:t xml:space="preserve"> pn.</w:t>
      </w:r>
      <w:r w:rsidRPr="00D16198">
        <w:rPr>
          <w:rFonts w:ascii="Cambria" w:hAnsi="Cambria" w:cs="Arial"/>
          <w:bCs/>
          <w:sz w:val="22"/>
          <w:szCs w:val="22"/>
        </w:rPr>
        <w:t xml:space="preserve"> </w:t>
      </w:r>
      <w:r w:rsidR="00D42A9F">
        <w:rPr>
          <w:rFonts w:ascii="Cambria" w:hAnsi="Cambria" w:cs="Arial"/>
          <w:b/>
          <w:bCs/>
          <w:iCs/>
          <w:sz w:val="22"/>
          <w:szCs w:val="22"/>
        </w:rPr>
        <w:t>Opracowanie</w:t>
      </w:r>
      <w:r w:rsidR="00615E38" w:rsidRPr="005E5E26">
        <w:rPr>
          <w:rFonts w:ascii="Cambria" w:hAnsi="Cambria" w:cs="Arial"/>
          <w:b/>
          <w:bCs/>
          <w:iCs/>
          <w:sz w:val="22"/>
          <w:szCs w:val="22"/>
        </w:rPr>
        <w:t xml:space="preserve"> dokumentacji projektowo – kosztorysowej dla zadania pn.:</w:t>
      </w:r>
      <w:r w:rsidR="00D42A9F">
        <w:rPr>
          <w:rFonts w:ascii="Cambria" w:hAnsi="Cambria" w:cs="Arial"/>
          <w:b/>
          <w:bCs/>
          <w:iCs/>
          <w:sz w:val="22"/>
          <w:szCs w:val="22"/>
        </w:rPr>
        <w:t xml:space="preserve"> Odbudowa zbiornika w Leśnictwie Kietlów</w:t>
      </w:r>
      <w:r w:rsidR="00615E38" w:rsidRPr="005E5E26">
        <w:rPr>
          <w:rFonts w:ascii="Cambria" w:hAnsi="Cambria" w:cs="Arial"/>
          <w:b/>
          <w:bCs/>
          <w:iCs/>
          <w:sz w:val="22"/>
          <w:szCs w:val="22"/>
        </w:rPr>
        <w:t xml:space="preserve"> ”</w:t>
      </w:r>
      <w:r w:rsidRPr="00D16198">
        <w:rPr>
          <w:rFonts w:ascii="Cambria" w:hAnsi="Cambria" w:cs="Arial"/>
          <w:bCs/>
          <w:sz w:val="22"/>
          <w:szCs w:val="22"/>
        </w:rPr>
        <w:t xml:space="preserve"> </w:t>
      </w:r>
      <w:r w:rsidR="006F6DC4">
        <w:rPr>
          <w:rFonts w:ascii="Cambria" w:hAnsi="Cambria" w:cs="Arial"/>
          <w:bCs/>
          <w:sz w:val="22"/>
          <w:szCs w:val="22"/>
        </w:rPr>
        <w:t>składamy niniejszym ofertę</w:t>
      </w:r>
      <w:r w:rsidR="00D42A9F">
        <w:rPr>
          <w:rFonts w:ascii="Cambria" w:hAnsi="Cambria" w:cs="Arial"/>
          <w:bCs/>
          <w:sz w:val="22"/>
          <w:szCs w:val="22"/>
        </w:rPr>
        <w:t>.</w:t>
      </w:r>
    </w:p>
    <w:p w14:paraId="2B864910" w14:textId="77777777" w:rsidR="00B627D7" w:rsidRPr="00D16198" w:rsidRDefault="00B627D7" w:rsidP="00B627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AD44D3E" w14:textId="6C2A7E69" w:rsidR="004C6139" w:rsidRDefault="004B1ABD" w:rsidP="00E57C9E">
      <w:pPr>
        <w:pStyle w:val="Akapitzlist"/>
        <w:numPr>
          <w:ilvl w:val="0"/>
          <w:numId w:val="134"/>
        </w:numPr>
        <w:spacing w:before="120"/>
        <w:ind w:left="1134"/>
        <w:jc w:val="both"/>
        <w:rPr>
          <w:rFonts w:ascii="Cambria" w:hAnsi="Cambria" w:cs="Arial"/>
          <w:bCs/>
          <w:sz w:val="22"/>
          <w:szCs w:val="22"/>
        </w:rPr>
      </w:pPr>
      <w:r w:rsidRPr="00E57C9E">
        <w:rPr>
          <w:rFonts w:ascii="Cambria" w:hAnsi="Cambria" w:cs="Arial"/>
          <w:bCs/>
          <w:sz w:val="22"/>
          <w:szCs w:val="22"/>
        </w:rPr>
        <w:t xml:space="preserve">Oferuję wykonanie przedmiotu zamówienia </w:t>
      </w:r>
      <w:r w:rsidR="00B627D7" w:rsidRPr="00E57C9E">
        <w:rPr>
          <w:rFonts w:ascii="Cambria" w:hAnsi="Cambria" w:cs="Arial"/>
          <w:bCs/>
          <w:sz w:val="22"/>
          <w:szCs w:val="22"/>
        </w:rPr>
        <w:t xml:space="preserve">w </w:t>
      </w:r>
      <w:r w:rsidR="00E57C9E">
        <w:rPr>
          <w:rFonts w:ascii="Cambria" w:hAnsi="Cambria" w:cs="Arial"/>
          <w:bCs/>
          <w:sz w:val="22"/>
          <w:szCs w:val="22"/>
        </w:rPr>
        <w:t>tej części</w:t>
      </w:r>
      <w:r w:rsidR="00E9379A" w:rsidRPr="00E57C9E">
        <w:rPr>
          <w:rFonts w:ascii="Cambria" w:hAnsi="Cambria" w:cs="Arial"/>
          <w:bCs/>
          <w:sz w:val="22"/>
          <w:szCs w:val="22"/>
        </w:rPr>
        <w:t xml:space="preserve"> zgodnie z opisem przedmiotu zamówienia i na warunkach płatności określonych w </w:t>
      </w:r>
      <w:r w:rsidR="00D42A9F">
        <w:rPr>
          <w:rFonts w:ascii="Cambria" w:hAnsi="Cambria" w:cs="Arial"/>
          <w:bCs/>
          <w:sz w:val="22"/>
          <w:szCs w:val="22"/>
        </w:rPr>
        <w:t>zapytaniu ofertowym</w:t>
      </w:r>
      <w:r w:rsidR="00E9379A" w:rsidRPr="00E57C9E">
        <w:rPr>
          <w:rFonts w:ascii="Cambria" w:hAnsi="Cambria" w:cs="Arial"/>
          <w:bCs/>
          <w:sz w:val="22"/>
          <w:szCs w:val="22"/>
        </w:rPr>
        <w:t xml:space="preserve"> za</w:t>
      </w:r>
      <w:r w:rsidR="004C6139">
        <w:rPr>
          <w:rFonts w:ascii="Cambria" w:hAnsi="Cambria" w:cs="Arial"/>
          <w:bCs/>
          <w:sz w:val="22"/>
          <w:szCs w:val="22"/>
        </w:rPr>
        <w:t>:</w:t>
      </w:r>
    </w:p>
    <w:p w14:paraId="0C5B852C" w14:textId="77777777" w:rsidR="004C6139" w:rsidRDefault="004C6139" w:rsidP="00E57C9E">
      <w:pPr>
        <w:pStyle w:val="Akapitzlist"/>
        <w:spacing w:before="120"/>
        <w:ind w:left="1134"/>
        <w:jc w:val="both"/>
        <w:rPr>
          <w:rFonts w:ascii="Cambria" w:hAnsi="Cambria" w:cs="Arial"/>
          <w:bCs/>
          <w:sz w:val="22"/>
          <w:szCs w:val="22"/>
        </w:rPr>
      </w:pPr>
    </w:p>
    <w:p w14:paraId="49BA01D6" w14:textId="49CB3E55" w:rsidR="00494F8B" w:rsidRPr="004C6139" w:rsidRDefault="004C6139" w:rsidP="00E57C9E">
      <w:pPr>
        <w:pStyle w:val="Akapitzlist"/>
        <w:spacing w:before="120"/>
        <w:ind w:left="113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</w:t>
      </w:r>
      <w:r w:rsidR="00494F8B" w:rsidRPr="004C6139">
        <w:rPr>
          <w:rFonts w:ascii="Cambria" w:hAnsi="Cambria" w:cs="Arial"/>
          <w:bCs/>
          <w:sz w:val="22"/>
          <w:szCs w:val="22"/>
        </w:rPr>
        <w:t>en</w:t>
      </w:r>
      <w:r>
        <w:rPr>
          <w:rFonts w:ascii="Cambria" w:hAnsi="Cambria" w:cs="Arial"/>
          <w:bCs/>
          <w:sz w:val="22"/>
          <w:szCs w:val="22"/>
        </w:rPr>
        <w:t xml:space="preserve">ę </w:t>
      </w:r>
      <w:r w:rsidR="00494F8B" w:rsidRPr="004C6139">
        <w:rPr>
          <w:rFonts w:ascii="Cambria" w:hAnsi="Cambria" w:cs="Arial"/>
          <w:bCs/>
          <w:sz w:val="22"/>
          <w:szCs w:val="22"/>
        </w:rPr>
        <w:t>netto: _______________</w:t>
      </w:r>
      <w:r>
        <w:rPr>
          <w:rFonts w:ascii="Cambria" w:hAnsi="Cambria" w:cs="Arial"/>
          <w:bCs/>
          <w:sz w:val="22"/>
          <w:szCs w:val="22"/>
        </w:rPr>
        <w:t>_____________</w:t>
      </w:r>
      <w:r w:rsidR="009D754A">
        <w:rPr>
          <w:rFonts w:ascii="Cambria" w:hAnsi="Cambria" w:cs="Arial"/>
          <w:bCs/>
          <w:sz w:val="22"/>
          <w:szCs w:val="22"/>
        </w:rPr>
        <w:t>_______________________________</w:t>
      </w:r>
      <w:r w:rsidR="009D754A" w:rsidRPr="004C6139">
        <w:rPr>
          <w:rFonts w:ascii="Cambria" w:hAnsi="Cambria" w:cs="Arial"/>
          <w:bCs/>
          <w:sz w:val="22"/>
          <w:szCs w:val="22"/>
        </w:rPr>
        <w:t>____</w:t>
      </w:r>
      <w:r w:rsidR="009D754A">
        <w:rPr>
          <w:rFonts w:ascii="Cambria" w:hAnsi="Cambria" w:cs="Arial"/>
          <w:bCs/>
          <w:sz w:val="22"/>
          <w:szCs w:val="22"/>
        </w:rPr>
        <w:t>_</w:t>
      </w:r>
      <w:r w:rsidR="009D754A" w:rsidRPr="004C6139">
        <w:rPr>
          <w:rFonts w:ascii="Cambria" w:hAnsi="Cambria" w:cs="Arial"/>
          <w:bCs/>
          <w:sz w:val="22"/>
          <w:szCs w:val="22"/>
        </w:rPr>
        <w:t>____</w:t>
      </w:r>
      <w:r>
        <w:rPr>
          <w:rFonts w:ascii="Cambria" w:hAnsi="Cambria" w:cs="Arial"/>
          <w:bCs/>
          <w:sz w:val="22"/>
          <w:szCs w:val="22"/>
        </w:rPr>
        <w:t>_____</w:t>
      </w:r>
      <w:r w:rsidR="00494F8B" w:rsidRPr="004C6139">
        <w:rPr>
          <w:rFonts w:ascii="Cambria" w:hAnsi="Cambria" w:cs="Arial"/>
          <w:bCs/>
          <w:sz w:val="22"/>
          <w:szCs w:val="22"/>
        </w:rPr>
        <w:t xml:space="preserve">_______ zł </w:t>
      </w:r>
    </w:p>
    <w:p w14:paraId="25AC2F34" w14:textId="287CA15E" w:rsidR="004C6139" w:rsidRDefault="004C6139" w:rsidP="00E57C9E">
      <w:pPr>
        <w:spacing w:before="120"/>
        <w:ind w:left="113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podatek VAT w wysokości </w:t>
      </w:r>
      <w:r w:rsidR="00E57C9E">
        <w:rPr>
          <w:rFonts w:ascii="Cambria" w:hAnsi="Cambria" w:cs="Arial"/>
          <w:bCs/>
          <w:sz w:val="22"/>
          <w:szCs w:val="22"/>
        </w:rPr>
        <w:t>23</w:t>
      </w:r>
      <w:r>
        <w:rPr>
          <w:rFonts w:ascii="Cambria" w:hAnsi="Cambria" w:cs="Arial"/>
          <w:bCs/>
          <w:sz w:val="22"/>
          <w:szCs w:val="22"/>
        </w:rPr>
        <w:t>% o wartości ____________________</w:t>
      </w:r>
      <w:r w:rsidR="006662C1">
        <w:rPr>
          <w:rFonts w:ascii="Cambria" w:hAnsi="Cambria" w:cs="Arial"/>
          <w:bCs/>
          <w:sz w:val="22"/>
          <w:szCs w:val="22"/>
        </w:rPr>
        <w:t>____________________</w:t>
      </w:r>
      <w:r>
        <w:rPr>
          <w:rFonts w:ascii="Cambria" w:hAnsi="Cambria" w:cs="Arial"/>
          <w:bCs/>
          <w:sz w:val="22"/>
          <w:szCs w:val="22"/>
        </w:rPr>
        <w:t>____ zł</w:t>
      </w:r>
    </w:p>
    <w:p w14:paraId="57E7266C" w14:textId="5D6B7B2D" w:rsidR="00494F8B" w:rsidRDefault="004C6139" w:rsidP="006662C1">
      <w:pPr>
        <w:spacing w:before="120"/>
        <w:ind w:left="113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cen</w:t>
      </w:r>
      <w:r w:rsidR="006662C1">
        <w:rPr>
          <w:rFonts w:ascii="Cambria" w:hAnsi="Cambria" w:cs="Arial"/>
          <w:bCs/>
          <w:sz w:val="22"/>
          <w:szCs w:val="22"/>
        </w:rPr>
        <w:t>ę</w:t>
      </w:r>
      <w:r>
        <w:rPr>
          <w:rFonts w:ascii="Cambria" w:hAnsi="Cambria" w:cs="Arial"/>
          <w:bCs/>
          <w:sz w:val="22"/>
          <w:szCs w:val="22"/>
        </w:rPr>
        <w:t xml:space="preserve"> brutto ___________________</w:t>
      </w:r>
      <w:r w:rsidR="006662C1">
        <w:rPr>
          <w:rFonts w:ascii="Cambria" w:hAnsi="Cambria" w:cs="Arial"/>
          <w:bCs/>
          <w:sz w:val="22"/>
          <w:szCs w:val="22"/>
        </w:rPr>
        <w:t>___________</w:t>
      </w:r>
      <w:r w:rsidR="009D754A">
        <w:rPr>
          <w:rFonts w:ascii="Cambria" w:hAnsi="Cambria" w:cs="Arial"/>
          <w:bCs/>
          <w:sz w:val="22"/>
          <w:szCs w:val="22"/>
        </w:rPr>
        <w:t>__________________</w:t>
      </w:r>
      <w:r w:rsidR="009D754A" w:rsidRPr="004C6139">
        <w:rPr>
          <w:rFonts w:ascii="Cambria" w:hAnsi="Cambria" w:cs="Arial"/>
          <w:bCs/>
          <w:sz w:val="22"/>
          <w:szCs w:val="22"/>
        </w:rPr>
        <w:t>____</w:t>
      </w:r>
      <w:bookmarkStart w:id="0" w:name="_Hlk209607930"/>
      <w:r w:rsidR="009D754A">
        <w:rPr>
          <w:rFonts w:ascii="Cambria" w:hAnsi="Cambria" w:cs="Arial"/>
          <w:bCs/>
          <w:sz w:val="22"/>
          <w:szCs w:val="22"/>
        </w:rPr>
        <w:t>___</w:t>
      </w:r>
      <w:bookmarkEnd w:id="0"/>
      <w:r w:rsidR="009D754A">
        <w:rPr>
          <w:rFonts w:ascii="Cambria" w:hAnsi="Cambria" w:cs="Arial"/>
          <w:bCs/>
          <w:sz w:val="22"/>
          <w:szCs w:val="22"/>
        </w:rPr>
        <w:t>____________</w:t>
      </w:r>
      <w:r w:rsidR="009D754A" w:rsidRPr="004C6139">
        <w:rPr>
          <w:rFonts w:ascii="Cambria" w:hAnsi="Cambria" w:cs="Arial"/>
          <w:bCs/>
          <w:sz w:val="22"/>
          <w:szCs w:val="22"/>
        </w:rPr>
        <w:t>____</w:t>
      </w:r>
      <w:r w:rsidR="006662C1">
        <w:rPr>
          <w:rFonts w:ascii="Cambria" w:hAnsi="Cambria" w:cs="Arial"/>
          <w:bCs/>
          <w:sz w:val="22"/>
          <w:szCs w:val="22"/>
        </w:rPr>
        <w:t>__</w:t>
      </w:r>
      <w:r>
        <w:rPr>
          <w:rFonts w:ascii="Cambria" w:hAnsi="Cambria" w:cs="Arial"/>
          <w:bCs/>
          <w:sz w:val="22"/>
          <w:szCs w:val="22"/>
        </w:rPr>
        <w:t>_______zł</w:t>
      </w:r>
    </w:p>
    <w:p w14:paraId="364B8020" w14:textId="47B679FA" w:rsidR="007A307E" w:rsidRDefault="007A307E" w:rsidP="003F29A3">
      <w:pPr>
        <w:spacing w:before="120"/>
        <w:rPr>
          <w:rFonts w:ascii="Cambria" w:hAnsi="Cambria" w:cs="Arial"/>
          <w:bCs/>
        </w:rPr>
      </w:pPr>
    </w:p>
    <w:p w14:paraId="5EC95754" w14:textId="0390E7A4" w:rsidR="00322EB5" w:rsidRDefault="00D42A9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Informujemy, że wybór oferty </w:t>
      </w:r>
      <w:r w:rsidR="001E6C0A" w:rsidRPr="00F82D17">
        <w:rPr>
          <w:rFonts w:ascii="Cambria" w:hAnsi="Cambria" w:cs="Arial"/>
          <w:b/>
          <w:sz w:val="22"/>
          <w:szCs w:val="22"/>
        </w:rPr>
        <w:t xml:space="preserve">nie </w:t>
      </w:r>
      <w:r w:rsidR="001E6C0A" w:rsidRPr="00824FBF">
        <w:rPr>
          <w:rFonts w:ascii="Cambria" w:hAnsi="Cambria" w:cs="Arial"/>
          <w:b/>
          <w:sz w:val="22"/>
          <w:szCs w:val="22"/>
        </w:rPr>
        <w:t>będzie/będzie*</w:t>
      </w:r>
      <w:r w:rsidR="001E6C0A"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</w:t>
      </w:r>
      <w:r w:rsidR="000B32FE">
        <w:rPr>
          <w:rFonts w:ascii="Cambria" w:hAnsi="Cambria" w:cs="Arial"/>
          <w:bCs/>
          <w:sz w:val="22"/>
          <w:szCs w:val="22"/>
        </w:rPr>
        <w:t>.</w:t>
      </w:r>
    </w:p>
    <w:p w14:paraId="4DAA4FAC" w14:textId="77777777" w:rsidR="00894627" w:rsidRDefault="00894627" w:rsidP="00894627">
      <w:pPr>
        <w:pStyle w:val="Akapitzlist"/>
        <w:spacing w:before="120" w:after="120"/>
        <w:ind w:left="709"/>
        <w:contextualSpacing w:val="0"/>
        <w:jc w:val="both"/>
        <w:rPr>
          <w:rFonts w:ascii="Cambria" w:hAnsi="Cambria"/>
          <w:bCs/>
          <w:i/>
          <w:sz w:val="21"/>
          <w:szCs w:val="21"/>
        </w:rPr>
      </w:pPr>
    </w:p>
    <w:p w14:paraId="24EF4EFA" w14:textId="4FFA3AB0" w:rsidR="00894627" w:rsidRPr="007549F6" w:rsidRDefault="00894627" w:rsidP="00894627">
      <w:pPr>
        <w:pStyle w:val="Akapitzlist"/>
        <w:spacing w:before="120" w:after="120"/>
        <w:ind w:left="709"/>
        <w:contextualSpacing w:val="0"/>
        <w:jc w:val="both"/>
        <w:rPr>
          <w:rFonts w:ascii="Cambria" w:hAnsi="Cambria"/>
          <w:bCs/>
          <w:i/>
          <w:sz w:val="21"/>
          <w:szCs w:val="21"/>
        </w:rPr>
      </w:pPr>
      <w:r w:rsidRPr="00B32D0F">
        <w:rPr>
          <w:rFonts w:ascii="Cambria" w:hAnsi="Cambria"/>
          <w:bCs/>
          <w:i/>
          <w:sz w:val="21"/>
          <w:szCs w:val="21"/>
        </w:rPr>
        <w:t>Proszę uzupełnić poniższe, jeżeli wybór niniejszej oferty będzie</w:t>
      </w:r>
      <w:r w:rsidRPr="00B32D0F">
        <w:rPr>
          <w:i/>
        </w:rPr>
        <w:t xml:space="preserve"> </w:t>
      </w:r>
      <w:r w:rsidRPr="00B32D0F">
        <w:rPr>
          <w:rFonts w:ascii="Cambria" w:hAnsi="Cambria"/>
          <w:bCs/>
          <w:i/>
          <w:sz w:val="21"/>
          <w:szCs w:val="21"/>
        </w:rPr>
        <w:t>prowadzić do powstania u Zamawiającego obowiązku podatkowego zgodnie z przepisami o podatku od towarów i usług:</w:t>
      </w:r>
    </w:p>
    <w:p w14:paraId="3827FDE6" w14:textId="6B34D3B6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p w14:paraId="71441FDE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(rodzaj) towaru lub usługi, których dostawa lub świadczenie będzie prowadzić do powstania u Zamawiającego obowiązku podatkowego zgodnie z przepisami o podatku od towarów i usług (VAT):</w:t>
      </w:r>
    </w:p>
    <w:p w14:paraId="5D877425" w14:textId="4D8DCE9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07F89E2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Wartość ww. towaru lub usługi objętego obowiązkiem podatkowym Zamawiającego bez kwoty podatku od towarów i usług (VAT) wynosi: ______________________________________ PLN.</w:t>
      </w:r>
    </w:p>
    <w:p w14:paraId="27D95FCC" w14:textId="77777777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593CCD87" w14:textId="17D637D2" w:rsidR="001E6C0A" w:rsidRDefault="00D42A9F" w:rsidP="00E57C9E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Oświadczamy, że zapoznaliśmy się z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E6C0A">
        <w:rPr>
          <w:rFonts w:ascii="Cambria" w:hAnsi="Cambria" w:cs="Arial"/>
          <w:bCs/>
          <w:sz w:val="22"/>
          <w:szCs w:val="22"/>
        </w:rPr>
        <w:t>warunk</w:t>
      </w:r>
      <w:r>
        <w:rPr>
          <w:rFonts w:ascii="Cambria" w:hAnsi="Cambria" w:cs="Arial"/>
          <w:bCs/>
          <w:sz w:val="22"/>
          <w:szCs w:val="22"/>
        </w:rPr>
        <w:t>ami</w:t>
      </w:r>
      <w:r w:rsidR="001E6C0A">
        <w:rPr>
          <w:rFonts w:ascii="Cambria" w:hAnsi="Cambria" w:cs="Arial"/>
          <w:bCs/>
          <w:sz w:val="22"/>
          <w:szCs w:val="22"/>
        </w:rPr>
        <w:t xml:space="preserve"> zamówienia, w tym także ze wzorem umowy i uzyskaliśmy wszelkie informacje niezbędne do przygotowania niniejszej oferty. W przypadku wyboru naszej oferty zobowiązujemy się do zawarcia umowy zgodnej z niniejszą ofertą, na warunkach określonych w </w:t>
      </w:r>
      <w:r>
        <w:rPr>
          <w:rFonts w:ascii="Cambria" w:hAnsi="Cambria" w:cs="Arial"/>
          <w:bCs/>
          <w:sz w:val="22"/>
          <w:szCs w:val="22"/>
        </w:rPr>
        <w:t>zapytaniu ofertowym</w:t>
      </w:r>
      <w:r w:rsidR="001E6C0A">
        <w:rPr>
          <w:rFonts w:ascii="Cambria" w:hAnsi="Cambria" w:cs="Arial"/>
          <w:bCs/>
          <w:sz w:val="22"/>
          <w:szCs w:val="22"/>
        </w:rPr>
        <w:t xml:space="preserve"> oraz w miejscu i terminie wyznaczonym przez Zamawiającego</w:t>
      </w:r>
      <w:r>
        <w:rPr>
          <w:rFonts w:ascii="Cambria" w:hAnsi="Cambria" w:cs="Arial"/>
          <w:bCs/>
          <w:sz w:val="22"/>
          <w:szCs w:val="22"/>
        </w:rPr>
        <w:t>.</w:t>
      </w:r>
    </w:p>
    <w:p w14:paraId="0CA5ABA2" w14:textId="7BDB4A1B" w:rsidR="001E6C0A" w:rsidRDefault="00D42A9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4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Oświadczamy, że uważamy się za związanych niniejszą ofertą przez czas wskazany w </w:t>
      </w:r>
      <w:r>
        <w:rPr>
          <w:rFonts w:ascii="Cambria" w:hAnsi="Cambria" w:cs="Arial"/>
          <w:bCs/>
          <w:sz w:val="22"/>
          <w:szCs w:val="22"/>
        </w:rPr>
        <w:t>zapytaniu ofertowym</w:t>
      </w:r>
      <w:r w:rsidR="001E6C0A">
        <w:rPr>
          <w:rFonts w:ascii="Cambria" w:hAnsi="Cambria" w:cs="Arial"/>
          <w:bCs/>
          <w:sz w:val="22"/>
          <w:szCs w:val="22"/>
        </w:rPr>
        <w:t>.</w:t>
      </w:r>
    </w:p>
    <w:p w14:paraId="4AB6156E" w14:textId="52404190" w:rsidR="001E6C0A" w:rsidRDefault="00D42A9F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5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p w14:paraId="0FDD0C80" w14:textId="77777777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35"/>
        <w:gridCol w:w="4222"/>
      </w:tblGrid>
      <w:tr w:rsidR="001E6C0A" w14:paraId="34410FB3" w14:textId="77777777" w:rsidTr="00B545F4">
        <w:tc>
          <w:tcPr>
            <w:tcW w:w="6379" w:type="dxa"/>
          </w:tcPr>
          <w:p w14:paraId="466103EA" w14:textId="77777777" w:rsidR="001E6C0A" w:rsidRDefault="001E6C0A" w:rsidP="003F29A3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  <w:t>(firma lub nazwa, adres),</w:t>
            </w:r>
          </w:p>
        </w:tc>
        <w:tc>
          <w:tcPr>
            <w:tcW w:w="7087" w:type="dxa"/>
          </w:tcPr>
          <w:p w14:paraId="12DFF184" w14:textId="77777777" w:rsidR="001E6C0A" w:rsidRDefault="001E6C0A" w:rsidP="003F29A3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1E6C0A" w14:paraId="049CB96C" w14:textId="77777777" w:rsidTr="00B545F4">
        <w:trPr>
          <w:trHeight w:val="837"/>
        </w:trPr>
        <w:tc>
          <w:tcPr>
            <w:tcW w:w="6379" w:type="dxa"/>
          </w:tcPr>
          <w:p w14:paraId="3F040917" w14:textId="77777777" w:rsidR="001E6C0A" w:rsidRDefault="001E6C0A" w:rsidP="003F29A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8DD80A3" w14:textId="77777777" w:rsidR="001E6C0A" w:rsidRDefault="001E6C0A" w:rsidP="003F29A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490909F8" w14:textId="77777777" w:rsidTr="00B545F4">
        <w:trPr>
          <w:trHeight w:val="848"/>
        </w:trPr>
        <w:tc>
          <w:tcPr>
            <w:tcW w:w="6379" w:type="dxa"/>
          </w:tcPr>
          <w:p w14:paraId="0B820D4C" w14:textId="77777777" w:rsidR="001E6C0A" w:rsidRDefault="001E6C0A" w:rsidP="003F29A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1744E4C5" w14:textId="77777777" w:rsidR="001E6C0A" w:rsidRDefault="001E6C0A" w:rsidP="003F29A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12633C81" w14:textId="77777777" w:rsidTr="00B545F4">
        <w:trPr>
          <w:trHeight w:val="833"/>
        </w:trPr>
        <w:tc>
          <w:tcPr>
            <w:tcW w:w="6379" w:type="dxa"/>
          </w:tcPr>
          <w:p w14:paraId="7AD055F8" w14:textId="77777777" w:rsidR="001E6C0A" w:rsidRDefault="001E6C0A" w:rsidP="003F29A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257EF3FF" w14:textId="77777777" w:rsidR="001E6C0A" w:rsidRDefault="001E6C0A" w:rsidP="003F29A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E6C0A" w14:paraId="7CB277FC" w14:textId="77777777" w:rsidTr="00696978">
        <w:trPr>
          <w:trHeight w:val="844"/>
        </w:trPr>
        <w:tc>
          <w:tcPr>
            <w:tcW w:w="6379" w:type="dxa"/>
          </w:tcPr>
          <w:p w14:paraId="0414E38E" w14:textId="77777777" w:rsidR="001E6C0A" w:rsidRDefault="001E6C0A" w:rsidP="003F29A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7087" w:type="dxa"/>
          </w:tcPr>
          <w:p w14:paraId="306A6507" w14:textId="77777777" w:rsidR="001E6C0A" w:rsidRDefault="001E6C0A" w:rsidP="003F29A3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42A6FF2E" w14:textId="56449C72" w:rsidR="00A07B06" w:rsidRDefault="009D754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6</w:t>
      </w:r>
      <w:r w:rsidR="001E6C0A">
        <w:rPr>
          <w:rFonts w:ascii="Cambria" w:hAnsi="Cambria" w:cs="Arial"/>
          <w:bCs/>
          <w:sz w:val="22"/>
          <w:szCs w:val="22"/>
        </w:rPr>
        <w:t xml:space="preserve">. </w:t>
      </w:r>
      <w:r w:rsidR="001E6C0A">
        <w:rPr>
          <w:rFonts w:ascii="Cambria" w:hAnsi="Cambria" w:cs="Arial"/>
          <w:bCs/>
          <w:sz w:val="22"/>
          <w:szCs w:val="22"/>
        </w:rPr>
        <w:tab/>
        <w:t>Następujące informacje zawarte w naszej ofercie stanowią tajemnicę przedsiębiorstwa:</w:t>
      </w:r>
    </w:p>
    <w:p w14:paraId="427E11E4" w14:textId="0CEA8277" w:rsidR="00A07B06" w:rsidRDefault="001E6C0A" w:rsidP="00FB5578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 xml:space="preserve"> </w:t>
      </w:r>
    </w:p>
    <w:p w14:paraId="6C128527" w14:textId="1B9872F0" w:rsidR="001E6C0A" w:rsidRDefault="001E6C0A" w:rsidP="00A07B06">
      <w:pPr>
        <w:spacing w:before="120"/>
        <w:ind w:left="709" w:hanging="1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14:paraId="1D8B08DB" w14:textId="31BF2D24" w:rsidR="001E6C0A" w:rsidRDefault="009D754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7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79DF6B62" w14:textId="77777777" w:rsidR="001E6C0A" w:rsidRDefault="001E6C0A" w:rsidP="001E6C0A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e-mail: ___________________________________________________________________</w:t>
      </w:r>
    </w:p>
    <w:p w14:paraId="0B2786CA" w14:textId="0E7BE5FC" w:rsidR="001E6C0A" w:rsidRDefault="009D754A" w:rsidP="001E6C0A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1E6C0A">
        <w:rPr>
          <w:rFonts w:ascii="Cambria" w:hAnsi="Cambria" w:cs="Arial"/>
          <w:bCs/>
          <w:sz w:val="22"/>
          <w:szCs w:val="22"/>
        </w:rPr>
        <w:t>.</w:t>
      </w:r>
      <w:r w:rsidR="001E6C0A">
        <w:rPr>
          <w:rFonts w:ascii="Cambria" w:hAnsi="Cambria" w:cs="Arial"/>
          <w:bCs/>
          <w:sz w:val="22"/>
          <w:szCs w:val="22"/>
        </w:rPr>
        <w:tab/>
      </w:r>
      <w:r w:rsidR="001E6C0A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28AFC4EE" w14:textId="10672CFA" w:rsidR="00671AD9" w:rsidRDefault="009D754A" w:rsidP="00671AD9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9</w:t>
      </w:r>
      <w:r w:rsidR="001E6C0A">
        <w:rPr>
          <w:rFonts w:ascii="Cambria" w:hAnsi="Cambria" w:cs="Tahoma"/>
          <w:sz w:val="22"/>
          <w:szCs w:val="22"/>
          <w:lang w:eastAsia="pl-PL"/>
        </w:rPr>
        <w:t>.</w:t>
      </w:r>
      <w:r w:rsidR="001E6C0A"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75D13A0E" w14:textId="39708430" w:rsidR="00671AD9" w:rsidRPr="00671AD9" w:rsidRDefault="00671AD9" w:rsidP="00671AD9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10.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nie podlegamy wykluczeniu w prowadzonym postępowaniu na podstawie art. 7 ust. 1 Ustawy z dnia 13 kwietnia 2022r. o szczególnych rozwiązaniach w zakresie przeciwdziałania wspieraniu agresji na Ukrainę oraz służących ochronie bezpieczeństwa narodowego (Dz. U. z 15 kwietnia 2022 poz. 835).</w:t>
      </w:r>
    </w:p>
    <w:p w14:paraId="46958051" w14:textId="67CC45E2" w:rsidR="001E6C0A" w:rsidRPr="001F1F09" w:rsidRDefault="001E6C0A" w:rsidP="001E6C0A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671AD9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</w:t>
      </w:r>
      <w:r w:rsidR="00D15FC5">
        <w:rPr>
          <w:rFonts w:ascii="Cambria" w:hAnsi="Cambria" w:cs="Tahoma"/>
          <w:sz w:val="22"/>
          <w:szCs w:val="22"/>
          <w:lang w:eastAsia="pl-PL"/>
        </w:rPr>
        <w:t xml:space="preserve"> (</w:t>
      </w:r>
      <w:r w:rsidR="00500498">
        <w:rPr>
          <w:rFonts w:ascii="Cambria" w:hAnsi="Cambria" w:cs="Tahoma"/>
          <w:sz w:val="22"/>
          <w:szCs w:val="22"/>
          <w:lang w:eastAsia="pl-PL"/>
        </w:rPr>
        <w:t xml:space="preserve">proszę </w:t>
      </w:r>
      <w:r w:rsidR="00D15FC5">
        <w:rPr>
          <w:rFonts w:ascii="Cambria" w:hAnsi="Cambria" w:cs="Tahoma"/>
          <w:sz w:val="22"/>
          <w:szCs w:val="22"/>
          <w:lang w:eastAsia="pl-PL"/>
        </w:rPr>
        <w:t>zaznaczyć właściwe)</w:t>
      </w:r>
      <w:r w:rsidRPr="001F1F09">
        <w:rPr>
          <w:rFonts w:ascii="Cambria" w:hAnsi="Cambria" w:cs="Tahoma"/>
          <w:sz w:val="22"/>
          <w:szCs w:val="22"/>
          <w:lang w:eastAsia="pl-PL"/>
        </w:rPr>
        <w:t>:</w:t>
      </w:r>
    </w:p>
    <w:p w14:paraId="70686FED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19AC264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59207ABA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4E1109E9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7EB60F66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2979C181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3F0138AC" w14:textId="77777777" w:rsidR="001E6C0A" w:rsidRPr="001F1F09" w:rsidRDefault="001E6C0A" w:rsidP="001E6C0A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2CE7EAEA" w14:textId="3513A6CD" w:rsidR="001E6C0A" w:rsidRDefault="001E6C0A" w:rsidP="001E6C0A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671AD9">
        <w:rPr>
          <w:rFonts w:ascii="Cambria" w:hAnsi="Cambria" w:cs="Arial"/>
          <w:bCs/>
          <w:sz w:val="22"/>
          <w:szCs w:val="22"/>
        </w:rPr>
        <w:t>2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582BD0F9" w14:textId="591B9194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</w:t>
      </w:r>
      <w:bookmarkStart w:id="1" w:name="_Hlk209608036"/>
      <w:r>
        <w:rPr>
          <w:rFonts w:ascii="Cambria" w:hAnsi="Cambria" w:cs="Arial"/>
          <w:bCs/>
          <w:sz w:val="22"/>
          <w:szCs w:val="22"/>
        </w:rPr>
        <w:t>_____________</w:t>
      </w:r>
      <w:bookmarkEnd w:id="1"/>
      <w:r w:rsidR="009D754A">
        <w:rPr>
          <w:rFonts w:ascii="Cambria" w:hAnsi="Cambria" w:cs="Arial"/>
          <w:bCs/>
          <w:sz w:val="22"/>
          <w:szCs w:val="22"/>
        </w:rPr>
        <w:t>_______________________________</w:t>
      </w:r>
      <w:r>
        <w:rPr>
          <w:rFonts w:ascii="Cambria" w:hAnsi="Cambria" w:cs="Arial"/>
          <w:bCs/>
          <w:sz w:val="22"/>
          <w:szCs w:val="22"/>
        </w:rPr>
        <w:t>_________</w:t>
      </w:r>
    </w:p>
    <w:p w14:paraId="23FCC29D" w14:textId="11ACAE3D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</w:t>
      </w:r>
      <w:r w:rsidR="009D754A">
        <w:rPr>
          <w:rFonts w:ascii="Cambria" w:hAnsi="Cambria" w:cs="Arial"/>
          <w:bCs/>
          <w:sz w:val="22"/>
          <w:szCs w:val="22"/>
        </w:rPr>
        <w:t>__________________________</w:t>
      </w:r>
      <w:r>
        <w:rPr>
          <w:rFonts w:ascii="Cambria" w:hAnsi="Cambria" w:cs="Arial"/>
          <w:bCs/>
          <w:sz w:val="22"/>
          <w:szCs w:val="22"/>
        </w:rPr>
        <w:t>_________</w:t>
      </w:r>
    </w:p>
    <w:p w14:paraId="32C2D8ED" w14:textId="28A51AFA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</w:t>
      </w:r>
      <w:r w:rsidR="009D754A">
        <w:rPr>
          <w:rFonts w:ascii="Cambria" w:hAnsi="Cambria" w:cs="Arial"/>
          <w:bCs/>
          <w:sz w:val="22"/>
          <w:szCs w:val="22"/>
        </w:rPr>
        <w:t>__________________________</w:t>
      </w:r>
      <w:r>
        <w:rPr>
          <w:rFonts w:ascii="Cambria" w:hAnsi="Cambria" w:cs="Arial"/>
          <w:bCs/>
          <w:sz w:val="22"/>
          <w:szCs w:val="22"/>
        </w:rPr>
        <w:t>_____________</w:t>
      </w:r>
    </w:p>
    <w:p w14:paraId="7808D868" w14:textId="6108A0DD" w:rsidR="001E6C0A" w:rsidRDefault="001E6C0A" w:rsidP="001E6C0A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</w:t>
      </w:r>
      <w:r w:rsidR="009D754A">
        <w:rPr>
          <w:rFonts w:ascii="Cambria" w:hAnsi="Cambria" w:cs="Arial"/>
          <w:bCs/>
          <w:sz w:val="22"/>
          <w:szCs w:val="22"/>
        </w:rPr>
        <w:t>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</w:p>
    <w:p w14:paraId="17261FDA" w14:textId="77777777" w:rsidR="001E6C0A" w:rsidRDefault="001E6C0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5E94066" w14:textId="77777777" w:rsidR="009D754A" w:rsidRDefault="009D754A" w:rsidP="00D3525B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8DEDB6B" w14:textId="538B37D2" w:rsidR="00A07B06" w:rsidRPr="00E64EE3" w:rsidRDefault="001E6C0A" w:rsidP="00E64EE3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2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3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  <w:bookmarkStart w:id="4" w:name="_Hlk60047166"/>
      <w:bookmarkEnd w:id="3"/>
    </w:p>
    <w:p w14:paraId="6712D430" w14:textId="77777777" w:rsidR="00A07B06" w:rsidRPr="003144B1" w:rsidRDefault="00A07B06" w:rsidP="001E6C0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bookmarkEnd w:id="2"/>
    <w:bookmarkEnd w:id="4"/>
    <w:p w14:paraId="4A1A5776" w14:textId="77777777" w:rsidR="001E6C0A" w:rsidRDefault="001E6C0A" w:rsidP="001E6C0A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p w14:paraId="22613428" w14:textId="77777777" w:rsidR="001E6C0A" w:rsidRPr="0057603E" w:rsidRDefault="001E6C0A" w:rsidP="00A768BF">
      <w:pPr>
        <w:spacing w:before="120"/>
        <w:rPr>
          <w:rFonts w:ascii="Cambria" w:hAnsi="Cambria" w:cs="Arial"/>
          <w:bCs/>
        </w:rPr>
      </w:pPr>
    </w:p>
    <w:sectPr w:rsidR="001E6C0A" w:rsidRPr="0057603E" w:rsidSect="009D754A">
      <w:headerReference w:type="default" r:id="rId8"/>
      <w:footerReference w:type="default" r:id="rId9"/>
      <w:pgSz w:w="11905" w:h="16837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EFE78B" w14:textId="77777777" w:rsidR="00EF7BEA" w:rsidRDefault="00EF7BEA">
      <w:r>
        <w:separator/>
      </w:r>
    </w:p>
  </w:endnote>
  <w:endnote w:type="continuationSeparator" w:id="0">
    <w:p w14:paraId="0BE145AB" w14:textId="77777777" w:rsidR="00EF7BEA" w:rsidRDefault="00EF7B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88717226"/>
      <w:docPartObj>
        <w:docPartGallery w:val="Page Numbers (Bottom of Page)"/>
        <w:docPartUnique/>
      </w:docPartObj>
    </w:sdtPr>
    <w:sdtContent>
      <w:p w14:paraId="3A8AD08B" w14:textId="55694B01" w:rsidR="009D754A" w:rsidRDefault="009D754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C5B8022" w14:textId="77777777" w:rsidR="003F29A3" w:rsidRPr="00F57CA1" w:rsidRDefault="003F29A3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04DEB" w14:textId="77777777" w:rsidR="00EF7BEA" w:rsidRDefault="00EF7BEA">
      <w:r>
        <w:separator/>
      </w:r>
    </w:p>
  </w:footnote>
  <w:footnote w:type="continuationSeparator" w:id="0">
    <w:p w14:paraId="627EDA08" w14:textId="77777777" w:rsidR="00EF7BEA" w:rsidRDefault="00EF7BE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5BB053" w14:textId="0AE280C4" w:rsidR="00615E38" w:rsidRDefault="00615E38" w:rsidP="00615E38">
    <w:pPr>
      <w:pStyle w:val="Nagwek"/>
      <w:jc w:val="center"/>
      <w:rPr>
        <w:noProof/>
      </w:rPr>
    </w:pPr>
    <w:r>
      <w:rPr>
        <w:noProof/>
        <w:lang w:eastAsia="pl-PL"/>
      </w:rPr>
      <w:drawing>
        <wp:inline distT="0" distB="0" distL="0" distR="0" wp14:anchorId="7A920C7B" wp14:editId="1372EB88">
          <wp:extent cx="5762625" cy="561975"/>
          <wp:effectExtent l="0" t="0" r="9525" b="9525"/>
          <wp:docPr id="183088984" name="Obraz 183088984" descr="Log LP_bez tł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Log LP_bez tł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588168D" w14:textId="77777777" w:rsidR="00615E38" w:rsidRDefault="00615E38" w:rsidP="00615E38">
    <w:pPr>
      <w:pStyle w:val="Nagwek"/>
      <w:jc w:val="center"/>
    </w:pPr>
    <w:r w:rsidRPr="005837B5">
      <w:rPr>
        <w:rFonts w:cs="Calibri"/>
        <w:b/>
        <w:sz w:val="16"/>
        <w:szCs w:val="16"/>
      </w:rPr>
      <w:t>Zamówienie jest współfinansowane z Programu Fundusze Europejskie na Infrastrukturę, Klimat, Środowisko 2021-2027 (FEnIKS)</w:t>
    </w:r>
  </w:p>
  <w:p w14:paraId="54CF89F6" w14:textId="77777777" w:rsidR="003F29A3" w:rsidRDefault="003F29A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4F4B06"/>
    <w:multiLevelType w:val="hybridMultilevel"/>
    <w:tmpl w:val="B29A348E"/>
    <w:lvl w:ilvl="0" w:tplc="844CB80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2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4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6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7" w15:restartNumberingAfterBreak="0">
    <w:nsid w:val="08FF471A"/>
    <w:multiLevelType w:val="hybridMultilevel"/>
    <w:tmpl w:val="7B1A3BFA"/>
    <w:lvl w:ilvl="0" w:tplc="1D3AA86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2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3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4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8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9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60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1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3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4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6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7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9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70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71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4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5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7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0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2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3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4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5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6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8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90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1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2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3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4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5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6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7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9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100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1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4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5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6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8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9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0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1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2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3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4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8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9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0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1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6C90373"/>
    <w:multiLevelType w:val="hybridMultilevel"/>
    <w:tmpl w:val="63E0E27A"/>
    <w:lvl w:ilvl="0" w:tplc="F11E8EBC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4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5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6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9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30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1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2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4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5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7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8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40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1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2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3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5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895746567">
    <w:abstractNumId w:val="2"/>
  </w:num>
  <w:num w:numId="2" w16cid:durableId="737048859">
    <w:abstractNumId w:val="9"/>
  </w:num>
  <w:num w:numId="3" w16cid:durableId="551968420">
    <w:abstractNumId w:val="10"/>
  </w:num>
  <w:num w:numId="4" w16cid:durableId="1700157809">
    <w:abstractNumId w:val="131"/>
  </w:num>
  <w:num w:numId="5" w16cid:durableId="883522528">
    <w:abstractNumId w:val="109"/>
  </w:num>
  <w:num w:numId="6" w16cid:durableId="1362391946">
    <w:abstractNumId w:val="120"/>
  </w:num>
  <w:num w:numId="7" w16cid:durableId="1583415505">
    <w:abstractNumId w:val="62"/>
  </w:num>
  <w:num w:numId="8" w16cid:durableId="1545408925">
    <w:abstractNumId w:val="90"/>
  </w:num>
  <w:num w:numId="9" w16cid:durableId="1329022379">
    <w:abstractNumId w:val="65"/>
  </w:num>
  <w:num w:numId="10" w16cid:durableId="734738993">
    <w:abstractNumId w:val="0"/>
  </w:num>
  <w:num w:numId="11" w16cid:durableId="963463371">
    <w:abstractNumId w:val="93"/>
  </w:num>
  <w:num w:numId="12" w16cid:durableId="358548017">
    <w:abstractNumId w:val="86"/>
  </w:num>
  <w:num w:numId="13" w16cid:durableId="144591025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14447957">
    <w:abstractNumId w:val="123"/>
    <w:lvlOverride w:ilvl="0">
      <w:startOverride w:val="1"/>
    </w:lvlOverride>
  </w:num>
  <w:num w:numId="15" w16cid:durableId="1292051917">
    <w:abstractNumId w:val="111"/>
    <w:lvlOverride w:ilvl="0">
      <w:startOverride w:val="1"/>
    </w:lvlOverride>
  </w:num>
  <w:num w:numId="16" w16cid:durableId="456945828">
    <w:abstractNumId w:val="89"/>
    <w:lvlOverride w:ilvl="0">
      <w:startOverride w:val="1"/>
    </w:lvlOverride>
  </w:num>
  <w:num w:numId="17" w16cid:durableId="410352519">
    <w:abstractNumId w:val="111"/>
  </w:num>
  <w:num w:numId="18" w16cid:durableId="1686058562">
    <w:abstractNumId w:val="89"/>
  </w:num>
  <w:num w:numId="19" w16cid:durableId="2111778776">
    <w:abstractNumId w:val="59"/>
  </w:num>
  <w:num w:numId="20" w16cid:durableId="307905024">
    <w:abstractNumId w:val="103"/>
  </w:num>
  <w:num w:numId="21" w16cid:durableId="1393500240">
    <w:abstractNumId w:val="42"/>
  </w:num>
  <w:num w:numId="22" w16cid:durableId="1360886234">
    <w:abstractNumId w:val="71"/>
  </w:num>
  <w:num w:numId="23" w16cid:durableId="699549410">
    <w:abstractNumId w:val="60"/>
  </w:num>
  <w:num w:numId="24" w16cid:durableId="1689216629">
    <w:abstractNumId w:val="106"/>
  </w:num>
  <w:num w:numId="25" w16cid:durableId="1008631227">
    <w:abstractNumId w:val="125"/>
  </w:num>
  <w:num w:numId="26" w16cid:durableId="681470137">
    <w:abstractNumId w:val="36"/>
  </w:num>
  <w:num w:numId="27" w16cid:durableId="1357728726">
    <w:abstractNumId w:val="96"/>
  </w:num>
  <w:num w:numId="28" w16cid:durableId="1002202075">
    <w:abstractNumId w:val="39"/>
  </w:num>
  <w:num w:numId="29" w16cid:durableId="1120151694">
    <w:abstractNumId w:val="118"/>
  </w:num>
  <w:num w:numId="30" w16cid:durableId="1905529485">
    <w:abstractNumId w:val="108"/>
  </w:num>
  <w:num w:numId="31" w16cid:durableId="738748317">
    <w:abstractNumId w:val="113"/>
  </w:num>
  <w:num w:numId="32" w16cid:durableId="1120417878">
    <w:abstractNumId w:val="87"/>
  </w:num>
  <w:num w:numId="33" w16cid:durableId="1903714972">
    <w:abstractNumId w:val="80"/>
  </w:num>
  <w:num w:numId="34" w16cid:durableId="1332756488">
    <w:abstractNumId w:val="100"/>
  </w:num>
  <w:num w:numId="35" w16cid:durableId="2015525707">
    <w:abstractNumId w:val="73"/>
  </w:num>
  <w:num w:numId="36" w16cid:durableId="233319749">
    <w:abstractNumId w:val="145"/>
  </w:num>
  <w:num w:numId="37" w16cid:durableId="246961934">
    <w:abstractNumId w:val="79"/>
  </w:num>
  <w:num w:numId="38" w16cid:durableId="1462652240">
    <w:abstractNumId w:val="37"/>
  </w:num>
  <w:num w:numId="39" w16cid:durableId="1850481546">
    <w:abstractNumId w:val="136"/>
  </w:num>
  <w:num w:numId="40" w16cid:durableId="1207333156">
    <w:abstractNumId w:val="130"/>
  </w:num>
  <w:num w:numId="41" w16cid:durableId="157313866">
    <w:abstractNumId w:val="121"/>
  </w:num>
  <w:num w:numId="42" w16cid:durableId="501165768">
    <w:abstractNumId w:val="51"/>
  </w:num>
  <w:num w:numId="43" w16cid:durableId="1199317198">
    <w:abstractNumId w:val="82"/>
  </w:num>
  <w:num w:numId="44" w16cid:durableId="1288925380">
    <w:abstractNumId w:val="57"/>
  </w:num>
  <w:num w:numId="45" w16cid:durableId="1018503881">
    <w:abstractNumId w:val="137"/>
  </w:num>
  <w:num w:numId="46" w16cid:durableId="178086383">
    <w:abstractNumId w:val="8"/>
  </w:num>
  <w:num w:numId="47" w16cid:durableId="1618443698">
    <w:abstractNumId w:val="11"/>
  </w:num>
  <w:num w:numId="48" w16cid:durableId="558785611">
    <w:abstractNumId w:val="12"/>
  </w:num>
  <w:num w:numId="49" w16cid:durableId="695154982">
    <w:abstractNumId w:val="15"/>
  </w:num>
  <w:num w:numId="50" w16cid:durableId="1517840672">
    <w:abstractNumId w:val="18"/>
  </w:num>
  <w:num w:numId="51" w16cid:durableId="1752308353">
    <w:abstractNumId w:val="20"/>
  </w:num>
  <w:num w:numId="52" w16cid:durableId="2030180337">
    <w:abstractNumId w:val="21"/>
  </w:num>
  <w:num w:numId="53" w16cid:durableId="1681391815">
    <w:abstractNumId w:val="24"/>
  </w:num>
  <w:num w:numId="54" w16cid:durableId="595677951">
    <w:abstractNumId w:val="25"/>
  </w:num>
  <w:num w:numId="55" w16cid:durableId="928460986">
    <w:abstractNumId w:val="26"/>
  </w:num>
  <w:num w:numId="56" w16cid:durableId="1271667103">
    <w:abstractNumId w:val="27"/>
  </w:num>
  <w:num w:numId="57" w16cid:durableId="178200350">
    <w:abstractNumId w:val="28"/>
  </w:num>
  <w:num w:numId="58" w16cid:durableId="2079401567">
    <w:abstractNumId w:val="29"/>
  </w:num>
  <w:num w:numId="59" w16cid:durableId="29192043">
    <w:abstractNumId w:val="30"/>
  </w:num>
  <w:num w:numId="60" w16cid:durableId="5134133">
    <w:abstractNumId w:val="31"/>
  </w:num>
  <w:num w:numId="61" w16cid:durableId="250353874">
    <w:abstractNumId w:val="32"/>
  </w:num>
  <w:num w:numId="62" w16cid:durableId="1850829180">
    <w:abstractNumId w:val="33"/>
  </w:num>
  <w:num w:numId="63" w16cid:durableId="1571109791">
    <w:abstractNumId w:val="34"/>
  </w:num>
  <w:num w:numId="64" w16cid:durableId="1739473418">
    <w:abstractNumId w:val="104"/>
  </w:num>
  <w:num w:numId="65" w16cid:durableId="324632335">
    <w:abstractNumId w:val="70"/>
  </w:num>
  <w:num w:numId="66" w16cid:durableId="27220762">
    <w:abstractNumId w:val="74"/>
  </w:num>
  <w:num w:numId="67" w16cid:durableId="1996835091">
    <w:abstractNumId w:val="107"/>
  </w:num>
  <w:num w:numId="68" w16cid:durableId="32728889">
    <w:abstractNumId w:val="49"/>
  </w:num>
  <w:num w:numId="69" w16cid:durableId="2099524398">
    <w:abstractNumId w:val="142"/>
  </w:num>
  <w:num w:numId="70" w16cid:durableId="1820264368">
    <w:abstractNumId w:val="141"/>
  </w:num>
  <w:num w:numId="71" w16cid:durableId="561914190">
    <w:abstractNumId w:val="91"/>
  </w:num>
  <w:num w:numId="72" w16cid:durableId="602809279">
    <w:abstractNumId w:val="81"/>
  </w:num>
  <w:num w:numId="73" w16cid:durableId="1167403241">
    <w:abstractNumId w:val="84"/>
  </w:num>
  <w:num w:numId="74" w16cid:durableId="741219217">
    <w:abstractNumId w:val="67"/>
  </w:num>
  <w:num w:numId="75" w16cid:durableId="1312633059">
    <w:abstractNumId w:val="72"/>
  </w:num>
  <w:num w:numId="76" w16cid:durableId="1850751990">
    <w:abstractNumId w:val="117"/>
  </w:num>
  <w:num w:numId="77" w16cid:durableId="2122263124">
    <w:abstractNumId w:val="99"/>
  </w:num>
  <w:num w:numId="78" w16cid:durableId="2108303719">
    <w:abstractNumId w:val="144"/>
  </w:num>
  <w:num w:numId="79" w16cid:durableId="83768560">
    <w:abstractNumId w:val="133"/>
  </w:num>
  <w:num w:numId="80" w16cid:durableId="1148136305">
    <w:abstractNumId w:val="110"/>
  </w:num>
  <w:num w:numId="81" w16cid:durableId="633676262">
    <w:abstractNumId w:val="119"/>
  </w:num>
  <w:num w:numId="82" w16cid:durableId="2007587666">
    <w:abstractNumId w:val="143"/>
  </w:num>
  <w:num w:numId="83" w16cid:durableId="823006299">
    <w:abstractNumId w:val="83"/>
  </w:num>
  <w:num w:numId="84" w16cid:durableId="1303845312">
    <w:abstractNumId w:val="105"/>
  </w:num>
  <w:num w:numId="85" w16cid:durableId="640231712">
    <w:abstractNumId w:val="95"/>
  </w:num>
  <w:num w:numId="86" w16cid:durableId="1151367433">
    <w:abstractNumId w:val="94"/>
  </w:num>
  <w:num w:numId="87" w16cid:durableId="766389949">
    <w:abstractNumId w:val="139"/>
  </w:num>
  <w:num w:numId="88" w16cid:durableId="1082683659">
    <w:abstractNumId w:val="56"/>
  </w:num>
  <w:num w:numId="89" w16cid:durableId="541023214">
    <w:abstractNumId w:val="69"/>
  </w:num>
  <w:num w:numId="90" w16cid:durableId="578177799">
    <w:abstractNumId w:val="98"/>
  </w:num>
  <w:num w:numId="91" w16cid:durableId="25761356">
    <w:abstractNumId w:val="58"/>
  </w:num>
  <w:num w:numId="92" w16cid:durableId="1790853976">
    <w:abstractNumId w:val="76"/>
  </w:num>
  <w:num w:numId="93" w16cid:durableId="1351907363">
    <w:abstractNumId w:val="66"/>
  </w:num>
  <w:num w:numId="94" w16cid:durableId="1351449960">
    <w:abstractNumId w:val="41"/>
  </w:num>
  <w:num w:numId="95" w16cid:durableId="1161000444">
    <w:abstractNumId w:val="128"/>
  </w:num>
  <w:num w:numId="96" w16cid:durableId="874386408">
    <w:abstractNumId w:val="112"/>
  </w:num>
  <w:num w:numId="97" w16cid:durableId="101653857">
    <w:abstractNumId w:val="75"/>
  </w:num>
  <w:num w:numId="98" w16cid:durableId="125006784">
    <w:abstractNumId w:val="61"/>
  </w:num>
  <w:num w:numId="99" w16cid:durableId="763844669">
    <w:abstractNumId w:val="77"/>
  </w:num>
  <w:num w:numId="100" w16cid:durableId="836650467">
    <w:abstractNumId w:val="127"/>
  </w:num>
  <w:num w:numId="101" w16cid:durableId="449276475">
    <w:abstractNumId w:val="140"/>
  </w:num>
  <w:num w:numId="102" w16cid:durableId="360129508">
    <w:abstractNumId w:val="124"/>
  </w:num>
  <w:num w:numId="103" w16cid:durableId="1517695738">
    <w:abstractNumId w:val="116"/>
  </w:num>
  <w:num w:numId="104" w16cid:durableId="238827319">
    <w:abstractNumId w:val="92"/>
  </w:num>
  <w:num w:numId="105" w16cid:durableId="658272830">
    <w:abstractNumId w:val="50"/>
  </w:num>
  <w:num w:numId="106" w16cid:durableId="700672093">
    <w:abstractNumId w:val="114"/>
  </w:num>
  <w:num w:numId="107" w16cid:durableId="813374138">
    <w:abstractNumId w:val="38"/>
  </w:num>
  <w:num w:numId="108" w16cid:durableId="1848444257">
    <w:abstractNumId w:val="54"/>
  </w:num>
  <w:num w:numId="109" w16cid:durableId="976690243">
    <w:abstractNumId w:val="43"/>
  </w:num>
  <w:num w:numId="110" w16cid:durableId="1670019086">
    <w:abstractNumId w:val="138"/>
  </w:num>
  <w:num w:numId="111" w16cid:durableId="2022974332">
    <w:abstractNumId w:val="101"/>
  </w:num>
  <w:num w:numId="112" w16cid:durableId="1391419501">
    <w:abstractNumId w:val="64"/>
  </w:num>
  <w:num w:numId="113" w16cid:durableId="1301690125">
    <w:abstractNumId w:val="115"/>
  </w:num>
  <w:num w:numId="114" w16cid:durableId="1807427596">
    <w:abstractNumId w:val="129"/>
  </w:num>
  <w:num w:numId="115" w16cid:durableId="1083717357">
    <w:abstractNumId w:val="48"/>
  </w:num>
  <w:num w:numId="116" w16cid:durableId="1177766574">
    <w:abstractNumId w:val="102"/>
  </w:num>
  <w:num w:numId="117" w16cid:durableId="368803751">
    <w:abstractNumId w:val="45"/>
  </w:num>
  <w:num w:numId="118" w16cid:durableId="1769230638">
    <w:abstractNumId w:val="134"/>
  </w:num>
  <w:num w:numId="119" w16cid:durableId="634021733">
    <w:abstractNumId w:val="53"/>
  </w:num>
  <w:num w:numId="120" w16cid:durableId="414518278">
    <w:abstractNumId w:val="1"/>
  </w:num>
  <w:num w:numId="121" w16cid:durableId="485056385">
    <w:abstractNumId w:val="3"/>
  </w:num>
  <w:num w:numId="122" w16cid:durableId="981345451">
    <w:abstractNumId w:val="85"/>
  </w:num>
  <w:num w:numId="123" w16cid:durableId="90516854">
    <w:abstractNumId w:val="88"/>
  </w:num>
  <w:num w:numId="124" w16cid:durableId="413473566">
    <w:abstractNumId w:val="135"/>
  </w:num>
  <w:num w:numId="125" w16cid:durableId="1369257528">
    <w:abstractNumId w:val="55"/>
  </w:num>
  <w:num w:numId="126" w16cid:durableId="710302744">
    <w:abstractNumId w:val="44"/>
  </w:num>
  <w:num w:numId="127" w16cid:durableId="1920863823">
    <w:abstractNumId w:val="52"/>
  </w:num>
  <w:num w:numId="128" w16cid:durableId="747388060">
    <w:abstractNumId w:val="68"/>
  </w:num>
  <w:num w:numId="129" w16cid:durableId="1510757158">
    <w:abstractNumId w:val="46"/>
  </w:num>
  <w:num w:numId="130" w16cid:durableId="1924221980">
    <w:abstractNumId w:val="132"/>
  </w:num>
  <w:num w:numId="131" w16cid:durableId="1302609735">
    <w:abstractNumId w:val="126"/>
  </w:num>
  <w:num w:numId="132" w16cid:durableId="1092511449">
    <w:abstractNumId w:val="97"/>
  </w:num>
  <w:num w:numId="133" w16cid:durableId="1711177172">
    <w:abstractNumId w:val="78"/>
  </w:num>
  <w:num w:numId="134" w16cid:durableId="1864902568">
    <w:abstractNumId w:val="122"/>
  </w:num>
  <w:num w:numId="135" w16cid:durableId="1541212046">
    <w:abstractNumId w:val="40"/>
  </w:num>
  <w:num w:numId="136" w16cid:durableId="601911673">
    <w:abstractNumId w:val="47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6D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3C5C"/>
    <w:rsid w:val="00044100"/>
    <w:rsid w:val="00045429"/>
    <w:rsid w:val="00046825"/>
    <w:rsid w:val="00046EBE"/>
    <w:rsid w:val="00047193"/>
    <w:rsid w:val="00047430"/>
    <w:rsid w:val="0005216E"/>
    <w:rsid w:val="00052DB5"/>
    <w:rsid w:val="00053ED7"/>
    <w:rsid w:val="000549F2"/>
    <w:rsid w:val="0005652D"/>
    <w:rsid w:val="00057230"/>
    <w:rsid w:val="00062F7C"/>
    <w:rsid w:val="00063AA5"/>
    <w:rsid w:val="0006486E"/>
    <w:rsid w:val="0006514F"/>
    <w:rsid w:val="000708CE"/>
    <w:rsid w:val="00070FDA"/>
    <w:rsid w:val="000741F9"/>
    <w:rsid w:val="00080EE9"/>
    <w:rsid w:val="00081839"/>
    <w:rsid w:val="00082197"/>
    <w:rsid w:val="0008241E"/>
    <w:rsid w:val="00084111"/>
    <w:rsid w:val="00084DF2"/>
    <w:rsid w:val="0008603C"/>
    <w:rsid w:val="0009111C"/>
    <w:rsid w:val="00091245"/>
    <w:rsid w:val="000956FA"/>
    <w:rsid w:val="00095983"/>
    <w:rsid w:val="000A4391"/>
    <w:rsid w:val="000A5C86"/>
    <w:rsid w:val="000A61E6"/>
    <w:rsid w:val="000A68E5"/>
    <w:rsid w:val="000B1038"/>
    <w:rsid w:val="000B17D4"/>
    <w:rsid w:val="000B285B"/>
    <w:rsid w:val="000B32FE"/>
    <w:rsid w:val="000B33D6"/>
    <w:rsid w:val="000B476E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59"/>
    <w:rsid w:val="000E2DE0"/>
    <w:rsid w:val="000E2ED1"/>
    <w:rsid w:val="000E308F"/>
    <w:rsid w:val="000E3C8A"/>
    <w:rsid w:val="000E49FF"/>
    <w:rsid w:val="000E604A"/>
    <w:rsid w:val="000E6766"/>
    <w:rsid w:val="000E6A48"/>
    <w:rsid w:val="000E6FB1"/>
    <w:rsid w:val="000E7191"/>
    <w:rsid w:val="000E79B0"/>
    <w:rsid w:val="000F0E8D"/>
    <w:rsid w:val="000F2008"/>
    <w:rsid w:val="000F2AE3"/>
    <w:rsid w:val="000F620F"/>
    <w:rsid w:val="000F705F"/>
    <w:rsid w:val="000F7C46"/>
    <w:rsid w:val="000F7F11"/>
    <w:rsid w:val="001002DA"/>
    <w:rsid w:val="00102C61"/>
    <w:rsid w:val="00102E72"/>
    <w:rsid w:val="00102F78"/>
    <w:rsid w:val="0010328C"/>
    <w:rsid w:val="00103989"/>
    <w:rsid w:val="00105E85"/>
    <w:rsid w:val="00111524"/>
    <w:rsid w:val="00111526"/>
    <w:rsid w:val="00112579"/>
    <w:rsid w:val="00113875"/>
    <w:rsid w:val="00113A41"/>
    <w:rsid w:val="001142C0"/>
    <w:rsid w:val="00115A3E"/>
    <w:rsid w:val="001163A3"/>
    <w:rsid w:val="001209CA"/>
    <w:rsid w:val="001227EE"/>
    <w:rsid w:val="00122CD6"/>
    <w:rsid w:val="0012412D"/>
    <w:rsid w:val="00126835"/>
    <w:rsid w:val="00126CFA"/>
    <w:rsid w:val="00127FA0"/>
    <w:rsid w:val="00130A02"/>
    <w:rsid w:val="00131A6D"/>
    <w:rsid w:val="0013283A"/>
    <w:rsid w:val="0013283C"/>
    <w:rsid w:val="00134853"/>
    <w:rsid w:val="00134BD2"/>
    <w:rsid w:val="001356FE"/>
    <w:rsid w:val="00135B54"/>
    <w:rsid w:val="001402B5"/>
    <w:rsid w:val="001413E8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6D96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31B2"/>
    <w:rsid w:val="00174E66"/>
    <w:rsid w:val="00175321"/>
    <w:rsid w:val="0017648E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D9E"/>
    <w:rsid w:val="00187EB0"/>
    <w:rsid w:val="00190666"/>
    <w:rsid w:val="00193ABF"/>
    <w:rsid w:val="00193DD8"/>
    <w:rsid w:val="00193EF0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77F"/>
    <w:rsid w:val="001B752F"/>
    <w:rsid w:val="001B7AAC"/>
    <w:rsid w:val="001C0223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E6C0A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58B"/>
    <w:rsid w:val="00206AE4"/>
    <w:rsid w:val="0020742E"/>
    <w:rsid w:val="00207434"/>
    <w:rsid w:val="0021391B"/>
    <w:rsid w:val="002174DA"/>
    <w:rsid w:val="00220509"/>
    <w:rsid w:val="00220DA4"/>
    <w:rsid w:val="00221481"/>
    <w:rsid w:val="00221AEC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0BDB"/>
    <w:rsid w:val="00255209"/>
    <w:rsid w:val="00255873"/>
    <w:rsid w:val="00256514"/>
    <w:rsid w:val="002603CC"/>
    <w:rsid w:val="002625B6"/>
    <w:rsid w:val="002631AA"/>
    <w:rsid w:val="00263AFD"/>
    <w:rsid w:val="00264292"/>
    <w:rsid w:val="002655FC"/>
    <w:rsid w:val="00265A17"/>
    <w:rsid w:val="00266972"/>
    <w:rsid w:val="00266FDF"/>
    <w:rsid w:val="00270C59"/>
    <w:rsid w:val="00270C75"/>
    <w:rsid w:val="00271153"/>
    <w:rsid w:val="002722F7"/>
    <w:rsid w:val="002757FA"/>
    <w:rsid w:val="00276A2A"/>
    <w:rsid w:val="00276FC7"/>
    <w:rsid w:val="0027799E"/>
    <w:rsid w:val="00281000"/>
    <w:rsid w:val="00281A20"/>
    <w:rsid w:val="0028201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04B9"/>
    <w:rsid w:val="002A2E2A"/>
    <w:rsid w:val="002A4539"/>
    <w:rsid w:val="002A4F5D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0856"/>
    <w:rsid w:val="002C0911"/>
    <w:rsid w:val="002C3D39"/>
    <w:rsid w:val="002C409C"/>
    <w:rsid w:val="002C41F8"/>
    <w:rsid w:val="002C61DF"/>
    <w:rsid w:val="002C7BBC"/>
    <w:rsid w:val="002D4470"/>
    <w:rsid w:val="002D5979"/>
    <w:rsid w:val="002D642D"/>
    <w:rsid w:val="002D6960"/>
    <w:rsid w:val="002D6D90"/>
    <w:rsid w:val="002D7D66"/>
    <w:rsid w:val="002E207D"/>
    <w:rsid w:val="002E416F"/>
    <w:rsid w:val="002E4341"/>
    <w:rsid w:val="002E4FAE"/>
    <w:rsid w:val="002F0124"/>
    <w:rsid w:val="002F0795"/>
    <w:rsid w:val="002F2D9C"/>
    <w:rsid w:val="002F352D"/>
    <w:rsid w:val="002F36C6"/>
    <w:rsid w:val="002F5C0E"/>
    <w:rsid w:val="0030040A"/>
    <w:rsid w:val="00301946"/>
    <w:rsid w:val="00302A58"/>
    <w:rsid w:val="00303560"/>
    <w:rsid w:val="00304FC6"/>
    <w:rsid w:val="003053D1"/>
    <w:rsid w:val="00305924"/>
    <w:rsid w:val="00307D89"/>
    <w:rsid w:val="0031048C"/>
    <w:rsid w:val="00310B30"/>
    <w:rsid w:val="00310DFC"/>
    <w:rsid w:val="00312723"/>
    <w:rsid w:val="00312C12"/>
    <w:rsid w:val="00313403"/>
    <w:rsid w:val="00313DD1"/>
    <w:rsid w:val="003150AF"/>
    <w:rsid w:val="00317EBC"/>
    <w:rsid w:val="00321054"/>
    <w:rsid w:val="00321FF8"/>
    <w:rsid w:val="00322136"/>
    <w:rsid w:val="0032236D"/>
    <w:rsid w:val="00322EB5"/>
    <w:rsid w:val="00324656"/>
    <w:rsid w:val="00325C9D"/>
    <w:rsid w:val="003263A9"/>
    <w:rsid w:val="00326A43"/>
    <w:rsid w:val="00327468"/>
    <w:rsid w:val="00327EDC"/>
    <w:rsid w:val="00333E5C"/>
    <w:rsid w:val="00333E7A"/>
    <w:rsid w:val="003358F3"/>
    <w:rsid w:val="00336101"/>
    <w:rsid w:val="00336F69"/>
    <w:rsid w:val="003401DE"/>
    <w:rsid w:val="00345C22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1A4"/>
    <w:rsid w:val="00375777"/>
    <w:rsid w:val="00375817"/>
    <w:rsid w:val="00377F60"/>
    <w:rsid w:val="00382DDB"/>
    <w:rsid w:val="00383855"/>
    <w:rsid w:val="00384708"/>
    <w:rsid w:val="00385255"/>
    <w:rsid w:val="0038630B"/>
    <w:rsid w:val="0038748A"/>
    <w:rsid w:val="00387771"/>
    <w:rsid w:val="003923AA"/>
    <w:rsid w:val="00394846"/>
    <w:rsid w:val="0039598F"/>
    <w:rsid w:val="00397699"/>
    <w:rsid w:val="003978B4"/>
    <w:rsid w:val="003A188D"/>
    <w:rsid w:val="003A2397"/>
    <w:rsid w:val="003A5319"/>
    <w:rsid w:val="003B0127"/>
    <w:rsid w:val="003B1B0D"/>
    <w:rsid w:val="003B1C89"/>
    <w:rsid w:val="003B1E72"/>
    <w:rsid w:val="003B28B1"/>
    <w:rsid w:val="003B2A6C"/>
    <w:rsid w:val="003B314C"/>
    <w:rsid w:val="003B61A7"/>
    <w:rsid w:val="003C1610"/>
    <w:rsid w:val="003C425C"/>
    <w:rsid w:val="003C4BAD"/>
    <w:rsid w:val="003C61B6"/>
    <w:rsid w:val="003C7777"/>
    <w:rsid w:val="003C7F28"/>
    <w:rsid w:val="003D132E"/>
    <w:rsid w:val="003D141C"/>
    <w:rsid w:val="003D1B28"/>
    <w:rsid w:val="003D1E3B"/>
    <w:rsid w:val="003D2AE5"/>
    <w:rsid w:val="003D2B73"/>
    <w:rsid w:val="003D3F7B"/>
    <w:rsid w:val="003D6213"/>
    <w:rsid w:val="003D6CB9"/>
    <w:rsid w:val="003E0BAF"/>
    <w:rsid w:val="003E0C22"/>
    <w:rsid w:val="003E17BD"/>
    <w:rsid w:val="003E24CB"/>
    <w:rsid w:val="003E493D"/>
    <w:rsid w:val="003E5A50"/>
    <w:rsid w:val="003E76B5"/>
    <w:rsid w:val="003F2856"/>
    <w:rsid w:val="003F29A3"/>
    <w:rsid w:val="003F2DB7"/>
    <w:rsid w:val="003F383B"/>
    <w:rsid w:val="003F3CAD"/>
    <w:rsid w:val="003F3D25"/>
    <w:rsid w:val="003F3E54"/>
    <w:rsid w:val="003F508F"/>
    <w:rsid w:val="003F6D3A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19DC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37794"/>
    <w:rsid w:val="00437E16"/>
    <w:rsid w:val="0044061C"/>
    <w:rsid w:val="00441CA4"/>
    <w:rsid w:val="00441D3D"/>
    <w:rsid w:val="00442432"/>
    <w:rsid w:val="00443576"/>
    <w:rsid w:val="00443F67"/>
    <w:rsid w:val="004453A8"/>
    <w:rsid w:val="004461B9"/>
    <w:rsid w:val="00447AEC"/>
    <w:rsid w:val="00447B6F"/>
    <w:rsid w:val="00451A44"/>
    <w:rsid w:val="00454F11"/>
    <w:rsid w:val="00455AFF"/>
    <w:rsid w:val="004564EC"/>
    <w:rsid w:val="0046056B"/>
    <w:rsid w:val="00460C74"/>
    <w:rsid w:val="00462831"/>
    <w:rsid w:val="004653F9"/>
    <w:rsid w:val="00465D80"/>
    <w:rsid w:val="00466CF3"/>
    <w:rsid w:val="0047030B"/>
    <w:rsid w:val="00470ADE"/>
    <w:rsid w:val="00470BAF"/>
    <w:rsid w:val="00471194"/>
    <w:rsid w:val="00471B10"/>
    <w:rsid w:val="004720A7"/>
    <w:rsid w:val="0047504B"/>
    <w:rsid w:val="00475879"/>
    <w:rsid w:val="004774AC"/>
    <w:rsid w:val="00477DC7"/>
    <w:rsid w:val="00482159"/>
    <w:rsid w:val="00482BC8"/>
    <w:rsid w:val="004843DA"/>
    <w:rsid w:val="00484A54"/>
    <w:rsid w:val="00485FA2"/>
    <w:rsid w:val="00486165"/>
    <w:rsid w:val="00486997"/>
    <w:rsid w:val="00487923"/>
    <w:rsid w:val="00487B66"/>
    <w:rsid w:val="0049008A"/>
    <w:rsid w:val="004918C6"/>
    <w:rsid w:val="00493FE8"/>
    <w:rsid w:val="00494F8B"/>
    <w:rsid w:val="00495154"/>
    <w:rsid w:val="004953A2"/>
    <w:rsid w:val="00495F9D"/>
    <w:rsid w:val="004972D5"/>
    <w:rsid w:val="004A1030"/>
    <w:rsid w:val="004A1092"/>
    <w:rsid w:val="004A24E7"/>
    <w:rsid w:val="004A4188"/>
    <w:rsid w:val="004A52AD"/>
    <w:rsid w:val="004A6DB8"/>
    <w:rsid w:val="004A7A64"/>
    <w:rsid w:val="004A7CBC"/>
    <w:rsid w:val="004B1ABD"/>
    <w:rsid w:val="004B2FB6"/>
    <w:rsid w:val="004B31A6"/>
    <w:rsid w:val="004C092F"/>
    <w:rsid w:val="004C099B"/>
    <w:rsid w:val="004C1B87"/>
    <w:rsid w:val="004C5E37"/>
    <w:rsid w:val="004C6139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4B0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5914"/>
    <w:rsid w:val="004E6915"/>
    <w:rsid w:val="004E74E0"/>
    <w:rsid w:val="004F22B9"/>
    <w:rsid w:val="004F34F7"/>
    <w:rsid w:val="004F397E"/>
    <w:rsid w:val="004F5F2F"/>
    <w:rsid w:val="004F5FC8"/>
    <w:rsid w:val="004F646B"/>
    <w:rsid w:val="004F6ABC"/>
    <w:rsid w:val="004F7C61"/>
    <w:rsid w:val="00500498"/>
    <w:rsid w:val="00501F7D"/>
    <w:rsid w:val="00502FC3"/>
    <w:rsid w:val="00506412"/>
    <w:rsid w:val="00510C12"/>
    <w:rsid w:val="00511815"/>
    <w:rsid w:val="005138EE"/>
    <w:rsid w:val="00514416"/>
    <w:rsid w:val="00514A3A"/>
    <w:rsid w:val="0051535E"/>
    <w:rsid w:val="005168F6"/>
    <w:rsid w:val="00520C64"/>
    <w:rsid w:val="005214A9"/>
    <w:rsid w:val="00521F24"/>
    <w:rsid w:val="00523A00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BD2"/>
    <w:rsid w:val="00546655"/>
    <w:rsid w:val="005472D4"/>
    <w:rsid w:val="00547430"/>
    <w:rsid w:val="00550555"/>
    <w:rsid w:val="00552F10"/>
    <w:rsid w:val="005534B7"/>
    <w:rsid w:val="00554F11"/>
    <w:rsid w:val="00555363"/>
    <w:rsid w:val="00561994"/>
    <w:rsid w:val="00561CF5"/>
    <w:rsid w:val="00564817"/>
    <w:rsid w:val="00566245"/>
    <w:rsid w:val="0056719D"/>
    <w:rsid w:val="005671C6"/>
    <w:rsid w:val="00571AC3"/>
    <w:rsid w:val="005722A1"/>
    <w:rsid w:val="005728D9"/>
    <w:rsid w:val="005731F7"/>
    <w:rsid w:val="00573C0B"/>
    <w:rsid w:val="00573DE7"/>
    <w:rsid w:val="00574E90"/>
    <w:rsid w:val="005755D5"/>
    <w:rsid w:val="00575715"/>
    <w:rsid w:val="0057603E"/>
    <w:rsid w:val="005833D6"/>
    <w:rsid w:val="00584942"/>
    <w:rsid w:val="00584BA0"/>
    <w:rsid w:val="005901E2"/>
    <w:rsid w:val="00590EA1"/>
    <w:rsid w:val="005915A6"/>
    <w:rsid w:val="00596F86"/>
    <w:rsid w:val="005978CC"/>
    <w:rsid w:val="005A2030"/>
    <w:rsid w:val="005A303C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19F4"/>
    <w:rsid w:val="005E5E26"/>
    <w:rsid w:val="005E5EEF"/>
    <w:rsid w:val="005E5F85"/>
    <w:rsid w:val="005F0482"/>
    <w:rsid w:val="005F11B7"/>
    <w:rsid w:val="005F18D0"/>
    <w:rsid w:val="005F1E91"/>
    <w:rsid w:val="005F2C5C"/>
    <w:rsid w:val="005F3F35"/>
    <w:rsid w:val="005F4EA0"/>
    <w:rsid w:val="005F72E9"/>
    <w:rsid w:val="005F761B"/>
    <w:rsid w:val="00600B7A"/>
    <w:rsid w:val="00602933"/>
    <w:rsid w:val="0060318B"/>
    <w:rsid w:val="0060398C"/>
    <w:rsid w:val="006041FD"/>
    <w:rsid w:val="006044A9"/>
    <w:rsid w:val="006057A3"/>
    <w:rsid w:val="006102B3"/>
    <w:rsid w:val="00611074"/>
    <w:rsid w:val="00612576"/>
    <w:rsid w:val="00613DAF"/>
    <w:rsid w:val="006145A0"/>
    <w:rsid w:val="00615053"/>
    <w:rsid w:val="0061573A"/>
    <w:rsid w:val="006158B7"/>
    <w:rsid w:val="0061598D"/>
    <w:rsid w:val="00615A09"/>
    <w:rsid w:val="00615BF5"/>
    <w:rsid w:val="00615C24"/>
    <w:rsid w:val="00615DE2"/>
    <w:rsid w:val="00615E38"/>
    <w:rsid w:val="00617370"/>
    <w:rsid w:val="00620448"/>
    <w:rsid w:val="00620D4D"/>
    <w:rsid w:val="00621BF3"/>
    <w:rsid w:val="006235B1"/>
    <w:rsid w:val="00625EC0"/>
    <w:rsid w:val="00627EA4"/>
    <w:rsid w:val="0063078D"/>
    <w:rsid w:val="00633D2F"/>
    <w:rsid w:val="0063483B"/>
    <w:rsid w:val="00634980"/>
    <w:rsid w:val="00636C00"/>
    <w:rsid w:val="00643EBA"/>
    <w:rsid w:val="00644329"/>
    <w:rsid w:val="006544C9"/>
    <w:rsid w:val="0065644F"/>
    <w:rsid w:val="00662F1B"/>
    <w:rsid w:val="00663C1A"/>
    <w:rsid w:val="00664B67"/>
    <w:rsid w:val="0066543D"/>
    <w:rsid w:val="006662C1"/>
    <w:rsid w:val="00670D42"/>
    <w:rsid w:val="00671403"/>
    <w:rsid w:val="00671AD9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AB"/>
    <w:rsid w:val="006912DE"/>
    <w:rsid w:val="00691431"/>
    <w:rsid w:val="00691E0F"/>
    <w:rsid w:val="00692173"/>
    <w:rsid w:val="00692B10"/>
    <w:rsid w:val="006930C3"/>
    <w:rsid w:val="006940D9"/>
    <w:rsid w:val="0069476D"/>
    <w:rsid w:val="006963E7"/>
    <w:rsid w:val="00696978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2A56"/>
    <w:rsid w:val="006B32AB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108"/>
    <w:rsid w:val="006D3AA7"/>
    <w:rsid w:val="006D3FD1"/>
    <w:rsid w:val="006D4AEE"/>
    <w:rsid w:val="006D6FEF"/>
    <w:rsid w:val="006D706C"/>
    <w:rsid w:val="006D710B"/>
    <w:rsid w:val="006E00B9"/>
    <w:rsid w:val="006E147D"/>
    <w:rsid w:val="006E298C"/>
    <w:rsid w:val="006E42D8"/>
    <w:rsid w:val="006E4C7F"/>
    <w:rsid w:val="006E5A0B"/>
    <w:rsid w:val="006E7550"/>
    <w:rsid w:val="006F0066"/>
    <w:rsid w:val="006F0AF3"/>
    <w:rsid w:val="006F0CAD"/>
    <w:rsid w:val="006F2BC2"/>
    <w:rsid w:val="006F30F5"/>
    <w:rsid w:val="006F59F5"/>
    <w:rsid w:val="006F6DAE"/>
    <w:rsid w:val="006F6DC4"/>
    <w:rsid w:val="00701168"/>
    <w:rsid w:val="007020DC"/>
    <w:rsid w:val="007026AE"/>
    <w:rsid w:val="00703020"/>
    <w:rsid w:val="007032AA"/>
    <w:rsid w:val="007032EF"/>
    <w:rsid w:val="007052AF"/>
    <w:rsid w:val="00706E45"/>
    <w:rsid w:val="00712B9D"/>
    <w:rsid w:val="00714053"/>
    <w:rsid w:val="00714513"/>
    <w:rsid w:val="00715615"/>
    <w:rsid w:val="00717ED1"/>
    <w:rsid w:val="007203E1"/>
    <w:rsid w:val="00721626"/>
    <w:rsid w:val="007217B2"/>
    <w:rsid w:val="007218A9"/>
    <w:rsid w:val="00722046"/>
    <w:rsid w:val="007221AB"/>
    <w:rsid w:val="00723C7F"/>
    <w:rsid w:val="00724122"/>
    <w:rsid w:val="007247A1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94B"/>
    <w:rsid w:val="00751E51"/>
    <w:rsid w:val="007534A8"/>
    <w:rsid w:val="007539CA"/>
    <w:rsid w:val="007546B6"/>
    <w:rsid w:val="00755229"/>
    <w:rsid w:val="0075571C"/>
    <w:rsid w:val="00755CB5"/>
    <w:rsid w:val="00760562"/>
    <w:rsid w:val="007611F4"/>
    <w:rsid w:val="00763044"/>
    <w:rsid w:val="007631C7"/>
    <w:rsid w:val="007645FC"/>
    <w:rsid w:val="007652FB"/>
    <w:rsid w:val="00766A10"/>
    <w:rsid w:val="00770D9C"/>
    <w:rsid w:val="00771232"/>
    <w:rsid w:val="00771E88"/>
    <w:rsid w:val="007731AD"/>
    <w:rsid w:val="007741B1"/>
    <w:rsid w:val="007757F6"/>
    <w:rsid w:val="00775EDD"/>
    <w:rsid w:val="00776763"/>
    <w:rsid w:val="00776F82"/>
    <w:rsid w:val="007816DE"/>
    <w:rsid w:val="00782E08"/>
    <w:rsid w:val="00783AA2"/>
    <w:rsid w:val="00783B4E"/>
    <w:rsid w:val="00784104"/>
    <w:rsid w:val="00784147"/>
    <w:rsid w:val="00784A2F"/>
    <w:rsid w:val="00790428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1250"/>
    <w:rsid w:val="007C2A98"/>
    <w:rsid w:val="007C3483"/>
    <w:rsid w:val="007C3B7B"/>
    <w:rsid w:val="007C5185"/>
    <w:rsid w:val="007C6B51"/>
    <w:rsid w:val="007C7122"/>
    <w:rsid w:val="007C7D78"/>
    <w:rsid w:val="007D0940"/>
    <w:rsid w:val="007D1905"/>
    <w:rsid w:val="007D3991"/>
    <w:rsid w:val="007D4130"/>
    <w:rsid w:val="007D6D24"/>
    <w:rsid w:val="007E5164"/>
    <w:rsid w:val="007F22A1"/>
    <w:rsid w:val="007F2E0A"/>
    <w:rsid w:val="007F53B8"/>
    <w:rsid w:val="007F53F1"/>
    <w:rsid w:val="007F577F"/>
    <w:rsid w:val="007F57E1"/>
    <w:rsid w:val="007F5824"/>
    <w:rsid w:val="00800FFA"/>
    <w:rsid w:val="00802D60"/>
    <w:rsid w:val="00804805"/>
    <w:rsid w:val="00805A81"/>
    <w:rsid w:val="0080669F"/>
    <w:rsid w:val="00806FD6"/>
    <w:rsid w:val="0081039D"/>
    <w:rsid w:val="00812D81"/>
    <w:rsid w:val="008131BD"/>
    <w:rsid w:val="00814BFD"/>
    <w:rsid w:val="00815A95"/>
    <w:rsid w:val="00815C51"/>
    <w:rsid w:val="00815EE0"/>
    <w:rsid w:val="0082001F"/>
    <w:rsid w:val="008208AA"/>
    <w:rsid w:val="008208F5"/>
    <w:rsid w:val="00821399"/>
    <w:rsid w:val="008239FA"/>
    <w:rsid w:val="00824406"/>
    <w:rsid w:val="0082516F"/>
    <w:rsid w:val="008306E7"/>
    <w:rsid w:val="00831653"/>
    <w:rsid w:val="00831EBC"/>
    <w:rsid w:val="00833FC6"/>
    <w:rsid w:val="008341AA"/>
    <w:rsid w:val="00834F95"/>
    <w:rsid w:val="00835433"/>
    <w:rsid w:val="00835796"/>
    <w:rsid w:val="008360DC"/>
    <w:rsid w:val="008360F2"/>
    <w:rsid w:val="0083746F"/>
    <w:rsid w:val="0084315D"/>
    <w:rsid w:val="00843318"/>
    <w:rsid w:val="00852D07"/>
    <w:rsid w:val="00854750"/>
    <w:rsid w:val="008556B5"/>
    <w:rsid w:val="00855995"/>
    <w:rsid w:val="00861DC8"/>
    <w:rsid w:val="00865AFD"/>
    <w:rsid w:val="00866222"/>
    <w:rsid w:val="00866814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27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1B39"/>
    <w:rsid w:val="008A5255"/>
    <w:rsid w:val="008B11C0"/>
    <w:rsid w:val="008B1785"/>
    <w:rsid w:val="008B3F9E"/>
    <w:rsid w:val="008B5535"/>
    <w:rsid w:val="008B59EA"/>
    <w:rsid w:val="008B6A40"/>
    <w:rsid w:val="008B6A8D"/>
    <w:rsid w:val="008B7A0D"/>
    <w:rsid w:val="008B7D6B"/>
    <w:rsid w:val="008C0697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041E3"/>
    <w:rsid w:val="00911E5C"/>
    <w:rsid w:val="00912787"/>
    <w:rsid w:val="00912C8F"/>
    <w:rsid w:val="009132F0"/>
    <w:rsid w:val="00914294"/>
    <w:rsid w:val="00914FD7"/>
    <w:rsid w:val="00916821"/>
    <w:rsid w:val="00916F0F"/>
    <w:rsid w:val="0091720D"/>
    <w:rsid w:val="0091770A"/>
    <w:rsid w:val="00922275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1FF3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289B"/>
    <w:rsid w:val="0096413A"/>
    <w:rsid w:val="00964B4B"/>
    <w:rsid w:val="00965592"/>
    <w:rsid w:val="009663BC"/>
    <w:rsid w:val="00966618"/>
    <w:rsid w:val="00973BE5"/>
    <w:rsid w:val="00974959"/>
    <w:rsid w:val="00975BBB"/>
    <w:rsid w:val="009806E0"/>
    <w:rsid w:val="00981F1C"/>
    <w:rsid w:val="00982138"/>
    <w:rsid w:val="00982F9D"/>
    <w:rsid w:val="00982FE9"/>
    <w:rsid w:val="00983873"/>
    <w:rsid w:val="009859CE"/>
    <w:rsid w:val="00986210"/>
    <w:rsid w:val="00986D66"/>
    <w:rsid w:val="00990EAF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B5C08"/>
    <w:rsid w:val="009C08E7"/>
    <w:rsid w:val="009C0CCC"/>
    <w:rsid w:val="009C63FD"/>
    <w:rsid w:val="009C6C75"/>
    <w:rsid w:val="009C7576"/>
    <w:rsid w:val="009D25DD"/>
    <w:rsid w:val="009D39D0"/>
    <w:rsid w:val="009D3A68"/>
    <w:rsid w:val="009D3ED5"/>
    <w:rsid w:val="009D5D60"/>
    <w:rsid w:val="009D5E96"/>
    <w:rsid w:val="009D5FE4"/>
    <w:rsid w:val="009D754A"/>
    <w:rsid w:val="009D7FED"/>
    <w:rsid w:val="009E08E3"/>
    <w:rsid w:val="009E6DDA"/>
    <w:rsid w:val="009F0CB1"/>
    <w:rsid w:val="009F10C3"/>
    <w:rsid w:val="009F28DE"/>
    <w:rsid w:val="009F39F1"/>
    <w:rsid w:val="009F4D35"/>
    <w:rsid w:val="009F54FC"/>
    <w:rsid w:val="009F6B26"/>
    <w:rsid w:val="00A0492F"/>
    <w:rsid w:val="00A05268"/>
    <w:rsid w:val="00A0743B"/>
    <w:rsid w:val="00A07B06"/>
    <w:rsid w:val="00A12108"/>
    <w:rsid w:val="00A122FF"/>
    <w:rsid w:val="00A1707E"/>
    <w:rsid w:val="00A17459"/>
    <w:rsid w:val="00A22732"/>
    <w:rsid w:val="00A249A3"/>
    <w:rsid w:val="00A26643"/>
    <w:rsid w:val="00A27A43"/>
    <w:rsid w:val="00A31726"/>
    <w:rsid w:val="00A32918"/>
    <w:rsid w:val="00A34387"/>
    <w:rsid w:val="00A3447F"/>
    <w:rsid w:val="00A352B5"/>
    <w:rsid w:val="00A3555F"/>
    <w:rsid w:val="00A36DA6"/>
    <w:rsid w:val="00A42592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4A80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68BF"/>
    <w:rsid w:val="00A77C55"/>
    <w:rsid w:val="00A81695"/>
    <w:rsid w:val="00A8243B"/>
    <w:rsid w:val="00A85F90"/>
    <w:rsid w:val="00A85FCE"/>
    <w:rsid w:val="00A87B59"/>
    <w:rsid w:val="00A9561C"/>
    <w:rsid w:val="00A95D2D"/>
    <w:rsid w:val="00AA2718"/>
    <w:rsid w:val="00AA3E41"/>
    <w:rsid w:val="00AA5021"/>
    <w:rsid w:val="00AB05FA"/>
    <w:rsid w:val="00AB0C55"/>
    <w:rsid w:val="00AB1013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03D3"/>
    <w:rsid w:val="00AE2C3D"/>
    <w:rsid w:val="00AE335D"/>
    <w:rsid w:val="00AE4F77"/>
    <w:rsid w:val="00AE56CB"/>
    <w:rsid w:val="00AE5F9F"/>
    <w:rsid w:val="00AE6AB5"/>
    <w:rsid w:val="00AE6F4D"/>
    <w:rsid w:val="00AF0D13"/>
    <w:rsid w:val="00AF1519"/>
    <w:rsid w:val="00AF23AB"/>
    <w:rsid w:val="00AF272F"/>
    <w:rsid w:val="00AF29F6"/>
    <w:rsid w:val="00AF3E3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49A7"/>
    <w:rsid w:val="00B17CCD"/>
    <w:rsid w:val="00B20A54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37341"/>
    <w:rsid w:val="00B3788B"/>
    <w:rsid w:val="00B37B1E"/>
    <w:rsid w:val="00B40316"/>
    <w:rsid w:val="00B440DF"/>
    <w:rsid w:val="00B44177"/>
    <w:rsid w:val="00B44276"/>
    <w:rsid w:val="00B4645F"/>
    <w:rsid w:val="00B5048D"/>
    <w:rsid w:val="00B50BC7"/>
    <w:rsid w:val="00B51EEA"/>
    <w:rsid w:val="00B53DBB"/>
    <w:rsid w:val="00B545F4"/>
    <w:rsid w:val="00B60043"/>
    <w:rsid w:val="00B60066"/>
    <w:rsid w:val="00B6221F"/>
    <w:rsid w:val="00B626C7"/>
    <w:rsid w:val="00B627D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0F9"/>
    <w:rsid w:val="00B81E97"/>
    <w:rsid w:val="00B83303"/>
    <w:rsid w:val="00B83A11"/>
    <w:rsid w:val="00B84683"/>
    <w:rsid w:val="00B84A9F"/>
    <w:rsid w:val="00B91AE8"/>
    <w:rsid w:val="00B91B38"/>
    <w:rsid w:val="00B931CF"/>
    <w:rsid w:val="00B94484"/>
    <w:rsid w:val="00B977AC"/>
    <w:rsid w:val="00BA00AF"/>
    <w:rsid w:val="00BA0D37"/>
    <w:rsid w:val="00BA10AC"/>
    <w:rsid w:val="00BA19A8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3DF4"/>
    <w:rsid w:val="00BB4E59"/>
    <w:rsid w:val="00BB4FC0"/>
    <w:rsid w:val="00BB7ACB"/>
    <w:rsid w:val="00BB7BE5"/>
    <w:rsid w:val="00BC02F7"/>
    <w:rsid w:val="00BC0FFF"/>
    <w:rsid w:val="00BC1204"/>
    <w:rsid w:val="00BC467B"/>
    <w:rsid w:val="00BC478E"/>
    <w:rsid w:val="00BC7C74"/>
    <w:rsid w:val="00BD0E36"/>
    <w:rsid w:val="00BD37AF"/>
    <w:rsid w:val="00BD3FF4"/>
    <w:rsid w:val="00BD41DC"/>
    <w:rsid w:val="00BD44E7"/>
    <w:rsid w:val="00BD57CD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D5F"/>
    <w:rsid w:val="00C35E3C"/>
    <w:rsid w:val="00C40BFA"/>
    <w:rsid w:val="00C410E1"/>
    <w:rsid w:val="00C45B59"/>
    <w:rsid w:val="00C460A7"/>
    <w:rsid w:val="00C46CAC"/>
    <w:rsid w:val="00C46FF0"/>
    <w:rsid w:val="00C47314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3A7"/>
    <w:rsid w:val="00C653D2"/>
    <w:rsid w:val="00C70662"/>
    <w:rsid w:val="00C711FB"/>
    <w:rsid w:val="00C716E9"/>
    <w:rsid w:val="00C71A1D"/>
    <w:rsid w:val="00C72B98"/>
    <w:rsid w:val="00C746CB"/>
    <w:rsid w:val="00C758E7"/>
    <w:rsid w:val="00C762A6"/>
    <w:rsid w:val="00C76540"/>
    <w:rsid w:val="00C77FBA"/>
    <w:rsid w:val="00C81977"/>
    <w:rsid w:val="00C8218E"/>
    <w:rsid w:val="00C823F5"/>
    <w:rsid w:val="00C82F07"/>
    <w:rsid w:val="00C83490"/>
    <w:rsid w:val="00C84326"/>
    <w:rsid w:val="00C844B8"/>
    <w:rsid w:val="00C848B4"/>
    <w:rsid w:val="00C84AA9"/>
    <w:rsid w:val="00C85B26"/>
    <w:rsid w:val="00C93283"/>
    <w:rsid w:val="00C93C32"/>
    <w:rsid w:val="00C93D58"/>
    <w:rsid w:val="00C943F4"/>
    <w:rsid w:val="00C947C9"/>
    <w:rsid w:val="00C95132"/>
    <w:rsid w:val="00C95287"/>
    <w:rsid w:val="00C97A3C"/>
    <w:rsid w:val="00C97B8A"/>
    <w:rsid w:val="00CA0C66"/>
    <w:rsid w:val="00CA1768"/>
    <w:rsid w:val="00CA326A"/>
    <w:rsid w:val="00CA582F"/>
    <w:rsid w:val="00CA5A67"/>
    <w:rsid w:val="00CB0115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3130"/>
    <w:rsid w:val="00CD46EE"/>
    <w:rsid w:val="00CD487F"/>
    <w:rsid w:val="00CD4F21"/>
    <w:rsid w:val="00CD592B"/>
    <w:rsid w:val="00CD65EF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37E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5FC5"/>
    <w:rsid w:val="00D1619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525B"/>
    <w:rsid w:val="00D361A9"/>
    <w:rsid w:val="00D364F8"/>
    <w:rsid w:val="00D406D2"/>
    <w:rsid w:val="00D40F7B"/>
    <w:rsid w:val="00D42A9F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26A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06FD"/>
    <w:rsid w:val="00D8130E"/>
    <w:rsid w:val="00D83357"/>
    <w:rsid w:val="00D8343D"/>
    <w:rsid w:val="00D835C0"/>
    <w:rsid w:val="00D83DDD"/>
    <w:rsid w:val="00D84055"/>
    <w:rsid w:val="00D84AC8"/>
    <w:rsid w:val="00D84AD3"/>
    <w:rsid w:val="00D861F0"/>
    <w:rsid w:val="00D912C1"/>
    <w:rsid w:val="00D9243B"/>
    <w:rsid w:val="00D92B14"/>
    <w:rsid w:val="00D96055"/>
    <w:rsid w:val="00D96757"/>
    <w:rsid w:val="00DA1675"/>
    <w:rsid w:val="00DA184F"/>
    <w:rsid w:val="00DA2974"/>
    <w:rsid w:val="00DA3F3B"/>
    <w:rsid w:val="00DA433C"/>
    <w:rsid w:val="00DA572B"/>
    <w:rsid w:val="00DA7204"/>
    <w:rsid w:val="00DA76AA"/>
    <w:rsid w:val="00DB066E"/>
    <w:rsid w:val="00DB11D9"/>
    <w:rsid w:val="00DB2E89"/>
    <w:rsid w:val="00DB2F10"/>
    <w:rsid w:val="00DB50D3"/>
    <w:rsid w:val="00DB55B1"/>
    <w:rsid w:val="00DB5952"/>
    <w:rsid w:val="00DB69A4"/>
    <w:rsid w:val="00DC1316"/>
    <w:rsid w:val="00DC2D54"/>
    <w:rsid w:val="00DC30C7"/>
    <w:rsid w:val="00DC50C5"/>
    <w:rsid w:val="00DC7B7D"/>
    <w:rsid w:val="00DD0092"/>
    <w:rsid w:val="00DD1DE8"/>
    <w:rsid w:val="00DD255C"/>
    <w:rsid w:val="00DD2583"/>
    <w:rsid w:val="00DD29F5"/>
    <w:rsid w:val="00DD35ED"/>
    <w:rsid w:val="00DD5C7A"/>
    <w:rsid w:val="00DD7B2E"/>
    <w:rsid w:val="00DD7F89"/>
    <w:rsid w:val="00DE0F61"/>
    <w:rsid w:val="00DE17D3"/>
    <w:rsid w:val="00DE1A79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5DEA"/>
    <w:rsid w:val="00E06572"/>
    <w:rsid w:val="00E07216"/>
    <w:rsid w:val="00E07860"/>
    <w:rsid w:val="00E104DB"/>
    <w:rsid w:val="00E10CE2"/>
    <w:rsid w:val="00E11D08"/>
    <w:rsid w:val="00E131D9"/>
    <w:rsid w:val="00E137EF"/>
    <w:rsid w:val="00E13D34"/>
    <w:rsid w:val="00E13EAE"/>
    <w:rsid w:val="00E155CE"/>
    <w:rsid w:val="00E21968"/>
    <w:rsid w:val="00E21D84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3FB7"/>
    <w:rsid w:val="00E54205"/>
    <w:rsid w:val="00E54C78"/>
    <w:rsid w:val="00E55FDB"/>
    <w:rsid w:val="00E57C9E"/>
    <w:rsid w:val="00E60E87"/>
    <w:rsid w:val="00E610EA"/>
    <w:rsid w:val="00E62BDB"/>
    <w:rsid w:val="00E64EE3"/>
    <w:rsid w:val="00E7084A"/>
    <w:rsid w:val="00E7097B"/>
    <w:rsid w:val="00E7112A"/>
    <w:rsid w:val="00E73BCC"/>
    <w:rsid w:val="00E73E08"/>
    <w:rsid w:val="00E80268"/>
    <w:rsid w:val="00E80449"/>
    <w:rsid w:val="00E8295C"/>
    <w:rsid w:val="00E82BAC"/>
    <w:rsid w:val="00E83713"/>
    <w:rsid w:val="00E83CE6"/>
    <w:rsid w:val="00E83D7B"/>
    <w:rsid w:val="00E84154"/>
    <w:rsid w:val="00E84281"/>
    <w:rsid w:val="00E85DA8"/>
    <w:rsid w:val="00E85DBE"/>
    <w:rsid w:val="00E85E46"/>
    <w:rsid w:val="00E860AE"/>
    <w:rsid w:val="00E87A9C"/>
    <w:rsid w:val="00E909C9"/>
    <w:rsid w:val="00E92506"/>
    <w:rsid w:val="00E9379A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1BF4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3374"/>
    <w:rsid w:val="00EF640B"/>
    <w:rsid w:val="00EF6F1F"/>
    <w:rsid w:val="00EF7BEA"/>
    <w:rsid w:val="00F004DD"/>
    <w:rsid w:val="00F02A85"/>
    <w:rsid w:val="00F04C7E"/>
    <w:rsid w:val="00F04D21"/>
    <w:rsid w:val="00F04E90"/>
    <w:rsid w:val="00F04FC8"/>
    <w:rsid w:val="00F066A9"/>
    <w:rsid w:val="00F075EB"/>
    <w:rsid w:val="00F07F64"/>
    <w:rsid w:val="00F104C2"/>
    <w:rsid w:val="00F1163A"/>
    <w:rsid w:val="00F11FB3"/>
    <w:rsid w:val="00F12033"/>
    <w:rsid w:val="00F12839"/>
    <w:rsid w:val="00F12F7E"/>
    <w:rsid w:val="00F13580"/>
    <w:rsid w:val="00F17732"/>
    <w:rsid w:val="00F2021D"/>
    <w:rsid w:val="00F25B21"/>
    <w:rsid w:val="00F342AC"/>
    <w:rsid w:val="00F344CE"/>
    <w:rsid w:val="00F348A1"/>
    <w:rsid w:val="00F34B99"/>
    <w:rsid w:val="00F35EB3"/>
    <w:rsid w:val="00F40796"/>
    <w:rsid w:val="00F40D83"/>
    <w:rsid w:val="00F4103F"/>
    <w:rsid w:val="00F418F5"/>
    <w:rsid w:val="00F44635"/>
    <w:rsid w:val="00F45292"/>
    <w:rsid w:val="00F478C6"/>
    <w:rsid w:val="00F503B8"/>
    <w:rsid w:val="00F542AE"/>
    <w:rsid w:val="00F549E9"/>
    <w:rsid w:val="00F56C0B"/>
    <w:rsid w:val="00F57CA1"/>
    <w:rsid w:val="00F57CE8"/>
    <w:rsid w:val="00F6148F"/>
    <w:rsid w:val="00F61934"/>
    <w:rsid w:val="00F61C2D"/>
    <w:rsid w:val="00F64CDC"/>
    <w:rsid w:val="00F677FD"/>
    <w:rsid w:val="00F704E6"/>
    <w:rsid w:val="00F705CD"/>
    <w:rsid w:val="00F7434C"/>
    <w:rsid w:val="00F74B29"/>
    <w:rsid w:val="00F75AF0"/>
    <w:rsid w:val="00F767F6"/>
    <w:rsid w:val="00F774C4"/>
    <w:rsid w:val="00F82D17"/>
    <w:rsid w:val="00F83340"/>
    <w:rsid w:val="00F8361F"/>
    <w:rsid w:val="00F909FA"/>
    <w:rsid w:val="00F90F8A"/>
    <w:rsid w:val="00F918BC"/>
    <w:rsid w:val="00F9430D"/>
    <w:rsid w:val="00F95E2E"/>
    <w:rsid w:val="00F965F1"/>
    <w:rsid w:val="00F96860"/>
    <w:rsid w:val="00F97E6E"/>
    <w:rsid w:val="00FA107F"/>
    <w:rsid w:val="00FA2074"/>
    <w:rsid w:val="00FA376D"/>
    <w:rsid w:val="00FA4A24"/>
    <w:rsid w:val="00FA5802"/>
    <w:rsid w:val="00FA64AF"/>
    <w:rsid w:val="00FA6ED7"/>
    <w:rsid w:val="00FB074B"/>
    <w:rsid w:val="00FB096C"/>
    <w:rsid w:val="00FB0F9A"/>
    <w:rsid w:val="00FB15E6"/>
    <w:rsid w:val="00FB16B8"/>
    <w:rsid w:val="00FB1E11"/>
    <w:rsid w:val="00FB5578"/>
    <w:rsid w:val="00FB680D"/>
    <w:rsid w:val="00FC028C"/>
    <w:rsid w:val="00FC055C"/>
    <w:rsid w:val="00FC0C24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8A1"/>
    <w:rsid w:val="00FE1EA7"/>
    <w:rsid w:val="00FE227E"/>
    <w:rsid w:val="00FE2677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62C"/>
    <w:rsid w:val="00FF18E7"/>
    <w:rsid w:val="00FF2286"/>
    <w:rsid w:val="00FF3F2F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E9442C"/>
  <w15:chartTrackingRefBased/>
  <w15:docId w15:val="{DA0180F2-C9D5-441C-BEF6-0D173A1F1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basedOn w:val="Normalny"/>
    <w:link w:val="NagwekZnak"/>
    <w:uiPriority w:val="99"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link w:val="Nagwek"/>
    <w:uiPriority w:val="99"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uiPriority w:val="99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99"/>
    <w:rsid w:val="004E21A8"/>
    <w:rPr>
      <w:rFonts w:ascii="Arial" w:eastAsia="Calibri" w:hAnsi="Arial" w:cs="Arial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locked/>
    <w:rsid w:val="00322EB5"/>
    <w:rPr>
      <w:lang w:eastAsia="ar-SA"/>
    </w:rPr>
  </w:style>
  <w:style w:type="paragraph" w:customStyle="1" w:styleId="msonormal0">
    <w:name w:val="msonormal"/>
    <w:basedOn w:val="Normalny"/>
    <w:rsid w:val="003F29A3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customStyle="1" w:styleId="xl77">
    <w:name w:val="xl77"/>
    <w:basedOn w:val="Normalny"/>
    <w:rsid w:val="003F29A3"/>
    <w:pPr>
      <w:pBdr>
        <w:top w:val="single" w:sz="4" w:space="0" w:color="DDDDDD"/>
        <w:left w:val="single" w:sz="4" w:space="0" w:color="DDDDDD"/>
        <w:bottom w:val="single" w:sz="4" w:space="0" w:color="DDDDDD"/>
        <w:right w:val="single" w:sz="4" w:space="0" w:color="DDDDDD"/>
      </w:pBd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37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EBFCC9-71E3-4990-897B-522CC686D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895</Words>
  <Characters>5375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6258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cp:lastModifiedBy>Paterek Łukasz</cp:lastModifiedBy>
  <cp:revision>7</cp:revision>
  <cp:lastPrinted>2022-06-27T10:12:00Z</cp:lastPrinted>
  <dcterms:created xsi:type="dcterms:W3CDTF">2025-04-16T05:19:00Z</dcterms:created>
  <dcterms:modified xsi:type="dcterms:W3CDTF">2025-12-05T09:46:00Z</dcterms:modified>
</cp:coreProperties>
</file>